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6D313" w14:textId="5EA0623E" w:rsidR="00084AB5" w:rsidRPr="00EF7872" w:rsidRDefault="00084AB5" w:rsidP="00084AB5">
      <w:pPr>
        <w:jc w:val="right"/>
        <w:rPr>
          <w:rFonts w:ascii="Tahoma" w:hAnsi="Tahoma" w:cs="Tahoma"/>
          <w:b/>
        </w:rPr>
      </w:pPr>
      <w:r w:rsidRPr="00EF7872">
        <w:rPr>
          <w:rFonts w:ascii="Tahoma" w:hAnsi="Tahoma" w:cs="Tahoma"/>
          <w:noProof/>
        </w:rPr>
        <w:drawing>
          <wp:anchor distT="0" distB="0" distL="114300" distR="114300" simplePos="0" relativeHeight="251655168" behindDoc="0" locked="0" layoutInCell="1" allowOverlap="1" wp14:anchorId="6024AE23" wp14:editId="7A3969AD">
            <wp:simplePos x="0" y="0"/>
            <wp:positionH relativeFrom="margin">
              <wp:posOffset>1433</wp:posOffset>
            </wp:positionH>
            <wp:positionV relativeFrom="paragraph">
              <wp:posOffset>-9067</wp:posOffset>
            </wp:positionV>
            <wp:extent cx="1033145" cy="1263015"/>
            <wp:effectExtent l="0" t="0" r="0" b="0"/>
            <wp:wrapThrough wrapText="bothSides">
              <wp:wrapPolygon edited="0">
                <wp:start x="0" y="0"/>
                <wp:lineTo x="0" y="18570"/>
                <wp:lineTo x="9160" y="20851"/>
                <wp:lineTo x="9160" y="21176"/>
                <wp:lineTo x="11948" y="21176"/>
                <wp:lineTo x="11948" y="20851"/>
                <wp:lineTo x="21109" y="18570"/>
                <wp:lineTo x="21109" y="0"/>
                <wp:lineTo x="0" y="0"/>
              </wp:wrapPolygon>
            </wp:wrapThrough>
            <wp:docPr id="3" name="Рисунок 3" descr="C:\Users\tfigurenko\Desktop\90px-Coat_of_arms_of_Primorsky_Kra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figurenko\Desktop\90px-Coat_of_arms_of_Primorsky_Krai.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3145" cy="1263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1C5817" w14:textId="77777777" w:rsidR="00084AB5" w:rsidRPr="00EF7872" w:rsidRDefault="00084AB5" w:rsidP="00084AB5">
      <w:pPr>
        <w:spacing w:line="276" w:lineRule="auto"/>
        <w:ind w:left="2552"/>
        <w:jc w:val="right"/>
        <w:rPr>
          <w:rFonts w:ascii="Tahoma" w:hAnsi="Tahoma" w:cs="Tahoma"/>
          <w:b/>
          <w:caps/>
          <w:sz w:val="22"/>
          <w:szCs w:val="22"/>
        </w:rPr>
      </w:pPr>
      <w:r w:rsidRPr="00EF7872">
        <w:rPr>
          <w:rFonts w:ascii="Tahoma" w:hAnsi="Tahoma" w:cs="Tahoma"/>
          <w:b/>
          <w:sz w:val="22"/>
          <w:szCs w:val="22"/>
        </w:rPr>
        <w:t xml:space="preserve">ВЫПОЛНЕНИЕ РАБОТ ПО ПОДГОТОВКЕ </w:t>
      </w:r>
      <w:r w:rsidRPr="00EF7872">
        <w:rPr>
          <w:rFonts w:ascii="Tahoma" w:hAnsi="Tahoma" w:cs="Tahoma"/>
          <w:b/>
          <w:sz w:val="22"/>
          <w:szCs w:val="22"/>
        </w:rPr>
        <w:br/>
        <w:t xml:space="preserve">ПРОЕКТОВ ИЗМЕНЕНИЙ ДОКУМЕНТОВ ТЕРРИТОРИАЛЬНОГО ПЛАНИРОВАНИЯ И ГРАДОСТРОИТЕЛЬНОГО ЗОНИРОВАНИЯ ВЛАДИВОСТОКСКОГО ГОРОДСКОГО ОКРУГА, НАДЕЖДИНСКОГО, РАЗДОЛЬНЕНСКОГО, </w:t>
      </w:r>
      <w:r w:rsidRPr="00EF7872">
        <w:rPr>
          <w:rFonts w:ascii="Tahoma" w:hAnsi="Tahoma" w:cs="Tahoma"/>
          <w:b/>
          <w:sz w:val="22"/>
          <w:szCs w:val="22"/>
        </w:rPr>
        <w:br/>
        <w:t xml:space="preserve">ТАВРИЧАНСКОГО СЕЛЬСКИХ ПОСЕЛЕНИЙ </w:t>
      </w:r>
      <w:r w:rsidRPr="00EF7872">
        <w:rPr>
          <w:rFonts w:ascii="Tahoma" w:hAnsi="Tahoma" w:cs="Tahoma"/>
          <w:b/>
          <w:sz w:val="22"/>
          <w:szCs w:val="22"/>
        </w:rPr>
        <w:br/>
        <w:t xml:space="preserve">НАДЕЖДИНСКОГО МУНИЦИПАЛЬНОГО РАЙОНА, НОВОНЕЖИНСКОГО, ПОДЪЯПОЛЬСКОГО, РОМАНОВСКОГО, ЦЕНТРАЛЬНЕНСКОГО, ШТЫКОВСКОГО СЕЛЬСКИХ ПОСЕЛЕНИЙ, СМОЛЯНИНОВСКОГО, ШКОТОВСКОГО ГОРОДСКИХ ПОСЕЛЕНИЙ ШКОТОВСКОГО МУНИЦИПАЛЬНОГО РАЙОНА  </w:t>
      </w:r>
    </w:p>
    <w:p w14:paraId="3A6C628B" w14:textId="77777777" w:rsidR="00084AB5" w:rsidRPr="00EF7872" w:rsidRDefault="00084AB5" w:rsidP="00084AB5">
      <w:pPr>
        <w:spacing w:line="360" w:lineRule="auto"/>
        <w:ind w:left="3240"/>
        <w:jc w:val="right"/>
        <w:rPr>
          <w:rFonts w:ascii="Tahoma" w:hAnsi="Tahoma" w:cs="Tahoma"/>
          <w:b/>
          <w:caps/>
          <w:sz w:val="26"/>
          <w:szCs w:val="26"/>
        </w:rPr>
      </w:pPr>
    </w:p>
    <w:p w14:paraId="6B0D2F75" w14:textId="77777777" w:rsidR="00084AB5" w:rsidRPr="00EF7872" w:rsidRDefault="00084AB5" w:rsidP="00084AB5">
      <w:pPr>
        <w:spacing w:line="360" w:lineRule="auto"/>
        <w:ind w:left="3240"/>
        <w:jc w:val="right"/>
        <w:rPr>
          <w:rFonts w:ascii="Tahoma" w:hAnsi="Tahoma" w:cs="Tahoma"/>
          <w:b/>
          <w:caps/>
          <w:sz w:val="26"/>
          <w:szCs w:val="26"/>
        </w:rPr>
      </w:pPr>
      <w:r w:rsidRPr="00EF7872">
        <w:rPr>
          <w:rFonts w:ascii="Tahoma" w:hAnsi="Tahoma" w:cs="Tahoma"/>
          <w:b/>
          <w:caps/>
          <w:sz w:val="26"/>
          <w:szCs w:val="26"/>
        </w:rPr>
        <w:tab/>
      </w:r>
    </w:p>
    <w:p w14:paraId="73E287D9" w14:textId="77777777" w:rsidR="00084AB5" w:rsidRPr="00EF7872" w:rsidRDefault="00084AB5" w:rsidP="00084AB5">
      <w:pPr>
        <w:spacing w:line="360" w:lineRule="auto"/>
        <w:ind w:left="3240"/>
        <w:jc w:val="right"/>
        <w:rPr>
          <w:rFonts w:ascii="Tahoma" w:hAnsi="Tahoma" w:cs="Tahoma"/>
          <w:b/>
          <w:caps/>
          <w:sz w:val="26"/>
          <w:szCs w:val="26"/>
        </w:rPr>
      </w:pPr>
    </w:p>
    <w:p w14:paraId="548282D9" w14:textId="77777777" w:rsidR="00084AB5" w:rsidRPr="00EF7872" w:rsidRDefault="00084AB5" w:rsidP="00084AB5">
      <w:pPr>
        <w:spacing w:line="360" w:lineRule="auto"/>
        <w:ind w:left="3240"/>
        <w:jc w:val="right"/>
        <w:rPr>
          <w:rFonts w:ascii="Tahoma" w:hAnsi="Tahoma" w:cs="Tahoma"/>
          <w:b/>
          <w:caps/>
          <w:sz w:val="26"/>
          <w:szCs w:val="26"/>
        </w:rPr>
      </w:pPr>
    </w:p>
    <w:p w14:paraId="2DE291C7" w14:textId="04D2FF2D" w:rsidR="00084AB5" w:rsidRPr="00EF7872" w:rsidRDefault="00084AB5" w:rsidP="00084AB5">
      <w:pPr>
        <w:spacing w:line="360" w:lineRule="auto"/>
        <w:ind w:left="3240"/>
        <w:jc w:val="right"/>
        <w:rPr>
          <w:rFonts w:ascii="Tahoma" w:hAnsi="Tahoma" w:cs="Tahoma"/>
          <w:b/>
          <w:caps/>
        </w:rPr>
      </w:pPr>
      <w:r w:rsidRPr="00EF7872">
        <w:rPr>
          <w:rFonts w:ascii="Tahoma" w:hAnsi="Tahoma" w:cs="Tahoma"/>
          <w:b/>
          <w:caps/>
        </w:rPr>
        <w:t>ВНЕСЕНИ</w:t>
      </w:r>
      <w:r w:rsidR="00BB7F08" w:rsidRPr="00EF7872">
        <w:rPr>
          <w:rFonts w:ascii="Tahoma" w:hAnsi="Tahoma" w:cs="Tahoma"/>
          <w:b/>
          <w:caps/>
        </w:rPr>
        <w:t>е</w:t>
      </w:r>
      <w:r w:rsidRPr="00EF7872">
        <w:rPr>
          <w:rFonts w:ascii="Tahoma" w:hAnsi="Tahoma" w:cs="Tahoma"/>
          <w:b/>
          <w:caps/>
        </w:rPr>
        <w:t xml:space="preserve"> ИЗМЕНЕНИЙ </w:t>
      </w:r>
      <w:r w:rsidRPr="00EF7872">
        <w:rPr>
          <w:rFonts w:ascii="Tahoma" w:hAnsi="Tahoma" w:cs="Tahoma"/>
          <w:b/>
          <w:caps/>
        </w:rPr>
        <w:br/>
        <w:t>В ПРАВИЛА ЗЕМЛЕПОЛЬЗОВАНИЯ И ЗАСТРОЙКИ</w:t>
      </w:r>
    </w:p>
    <w:p w14:paraId="77BB1057" w14:textId="77777777" w:rsidR="00084AB5" w:rsidRPr="00EF7872" w:rsidRDefault="00084AB5" w:rsidP="00084AB5">
      <w:pPr>
        <w:spacing w:line="360" w:lineRule="auto"/>
        <w:ind w:left="3240"/>
        <w:jc w:val="right"/>
        <w:rPr>
          <w:rFonts w:ascii="Tahoma" w:hAnsi="Tahoma" w:cs="Tahoma"/>
          <w:b/>
          <w:caps/>
        </w:rPr>
      </w:pPr>
      <w:r w:rsidRPr="00EF7872">
        <w:rPr>
          <w:rFonts w:ascii="Tahoma" w:hAnsi="Tahoma" w:cs="Tahoma"/>
          <w:b/>
          <w:caps/>
        </w:rPr>
        <w:t>ЦЕНТРАЛЬНЕНСКОГО СЕЛЬСКОГО ПОСЕЛЕНИЯ</w:t>
      </w:r>
    </w:p>
    <w:p w14:paraId="4A7B59FB" w14:textId="5E6ECFB1" w:rsidR="00084AB5" w:rsidRPr="00EF7872" w:rsidRDefault="00084AB5" w:rsidP="00084AB5">
      <w:pPr>
        <w:spacing w:line="360" w:lineRule="auto"/>
        <w:ind w:left="3240"/>
        <w:jc w:val="right"/>
        <w:rPr>
          <w:rFonts w:ascii="Tahoma" w:hAnsi="Tahoma" w:cs="Tahoma"/>
          <w:b/>
          <w:caps/>
        </w:rPr>
      </w:pPr>
      <w:r w:rsidRPr="00EF7872">
        <w:rPr>
          <w:rFonts w:ascii="Tahoma" w:hAnsi="Tahoma" w:cs="Tahoma"/>
          <w:b/>
          <w:caps/>
        </w:rPr>
        <w:t>ШКОТОВСКОГО МУНИЦИПАЛЬНОГО РАЙОНА</w:t>
      </w:r>
    </w:p>
    <w:p w14:paraId="7937C44D" w14:textId="77777777" w:rsidR="00084AB5" w:rsidRPr="00EF7872" w:rsidRDefault="00084AB5" w:rsidP="00084AB5">
      <w:pPr>
        <w:spacing w:line="360" w:lineRule="auto"/>
        <w:ind w:left="3240"/>
        <w:jc w:val="right"/>
        <w:rPr>
          <w:rFonts w:ascii="Tahoma" w:hAnsi="Tahoma" w:cs="Tahoma"/>
          <w:b/>
          <w:caps/>
        </w:rPr>
      </w:pPr>
      <w:r w:rsidRPr="00EF7872">
        <w:rPr>
          <w:rFonts w:ascii="Tahoma" w:hAnsi="Tahoma" w:cs="Tahoma"/>
          <w:b/>
          <w:caps/>
        </w:rPr>
        <w:t>ПРИМОРСКОГО КРАЯ</w:t>
      </w:r>
    </w:p>
    <w:p w14:paraId="6B72C12B" w14:textId="77777777" w:rsidR="00084AB5" w:rsidRPr="00EF7872" w:rsidRDefault="00084AB5" w:rsidP="00084AB5">
      <w:pPr>
        <w:spacing w:line="360" w:lineRule="auto"/>
        <w:ind w:left="3240"/>
        <w:jc w:val="right"/>
        <w:rPr>
          <w:rFonts w:ascii="Tahoma" w:hAnsi="Tahoma" w:cs="Tahoma"/>
          <w:b/>
          <w:caps/>
        </w:rPr>
      </w:pPr>
    </w:p>
    <w:p w14:paraId="2C6990EC" w14:textId="77777777" w:rsidR="00084AB5" w:rsidRPr="00EF7872" w:rsidRDefault="00084AB5" w:rsidP="00084AB5">
      <w:pPr>
        <w:spacing w:line="360" w:lineRule="auto"/>
        <w:ind w:left="3240"/>
        <w:jc w:val="right"/>
        <w:rPr>
          <w:rFonts w:ascii="Tahoma" w:hAnsi="Tahoma" w:cs="Tahoma"/>
          <w:b/>
          <w:caps/>
        </w:rPr>
      </w:pPr>
    </w:p>
    <w:p w14:paraId="68E982C7" w14:textId="77777777" w:rsidR="00084AB5" w:rsidRPr="00EF7872" w:rsidRDefault="00084AB5" w:rsidP="00084AB5">
      <w:pPr>
        <w:spacing w:line="360" w:lineRule="auto"/>
        <w:ind w:left="3240"/>
        <w:jc w:val="right"/>
        <w:rPr>
          <w:rFonts w:ascii="Tahoma" w:hAnsi="Tahoma" w:cs="Tahoma"/>
          <w:b/>
          <w:caps/>
        </w:rPr>
      </w:pPr>
    </w:p>
    <w:p w14:paraId="614AEC59" w14:textId="77777777" w:rsidR="00084AB5" w:rsidRPr="00EF7872" w:rsidRDefault="00084AB5" w:rsidP="00084AB5">
      <w:pPr>
        <w:spacing w:line="360" w:lineRule="auto"/>
        <w:ind w:left="3240"/>
        <w:jc w:val="right"/>
        <w:rPr>
          <w:rFonts w:ascii="Tahoma" w:hAnsi="Tahoma" w:cs="Tahoma"/>
          <w:b/>
          <w:caps/>
        </w:rPr>
      </w:pPr>
    </w:p>
    <w:p w14:paraId="125A0D4B" w14:textId="77777777" w:rsidR="00084AB5" w:rsidRPr="00EF7872" w:rsidRDefault="00084AB5" w:rsidP="00084AB5">
      <w:pPr>
        <w:spacing w:line="360" w:lineRule="auto"/>
        <w:ind w:left="3240"/>
        <w:jc w:val="right"/>
        <w:rPr>
          <w:rFonts w:ascii="Tahoma" w:hAnsi="Tahoma" w:cs="Tahoma"/>
          <w:b/>
          <w:caps/>
        </w:rPr>
      </w:pPr>
      <w:r w:rsidRPr="00EF7872">
        <w:rPr>
          <w:rFonts w:ascii="Tahoma" w:hAnsi="Tahoma" w:cs="Tahoma"/>
          <w:b/>
          <w:caps/>
        </w:rPr>
        <w:t xml:space="preserve">ПОРЯДОК ПРИМЕНЕНИЯ ПРАВИЛ ЗЕМЛЕПОЛЬЗОВАНИЯ И ЗАСТРОЙКИ </w:t>
      </w:r>
      <w:r w:rsidRPr="00EF7872">
        <w:rPr>
          <w:rFonts w:ascii="Tahoma" w:hAnsi="Tahoma" w:cs="Tahoma"/>
          <w:b/>
          <w:caps/>
        </w:rPr>
        <w:br/>
        <w:t>И ВНЕСЕНИЯ В НИХ ИЗМЕНЕНИЙ</w:t>
      </w:r>
    </w:p>
    <w:p w14:paraId="23BCAC7F" w14:textId="77777777" w:rsidR="00084AB5" w:rsidRPr="00EF7872" w:rsidRDefault="00084AB5" w:rsidP="00084AB5">
      <w:pPr>
        <w:spacing w:line="360" w:lineRule="auto"/>
        <w:ind w:left="3240"/>
        <w:jc w:val="right"/>
        <w:rPr>
          <w:rFonts w:ascii="Tahoma" w:hAnsi="Tahoma" w:cs="Tahoma"/>
          <w:b/>
          <w:caps/>
          <w:sz w:val="26"/>
          <w:szCs w:val="26"/>
        </w:rPr>
      </w:pPr>
    </w:p>
    <w:p w14:paraId="18324B19" w14:textId="77777777" w:rsidR="00084AB5" w:rsidRPr="00EF7872" w:rsidRDefault="00084AB5" w:rsidP="00084AB5">
      <w:pPr>
        <w:spacing w:line="360" w:lineRule="auto"/>
        <w:ind w:left="3240"/>
        <w:jc w:val="right"/>
        <w:rPr>
          <w:rFonts w:ascii="Tahoma" w:hAnsi="Tahoma" w:cs="Tahoma"/>
          <w:b/>
          <w:caps/>
          <w:sz w:val="26"/>
          <w:szCs w:val="26"/>
        </w:rPr>
      </w:pPr>
    </w:p>
    <w:p w14:paraId="5C77B215" w14:textId="77777777" w:rsidR="00084AB5" w:rsidRPr="00EF7872" w:rsidRDefault="00084AB5" w:rsidP="00084AB5">
      <w:pPr>
        <w:spacing w:line="360" w:lineRule="auto"/>
        <w:ind w:left="3240"/>
        <w:jc w:val="right"/>
        <w:rPr>
          <w:rFonts w:ascii="Tahoma" w:hAnsi="Tahoma" w:cs="Tahoma"/>
          <w:b/>
          <w:caps/>
          <w:sz w:val="26"/>
          <w:szCs w:val="26"/>
        </w:rPr>
      </w:pPr>
    </w:p>
    <w:p w14:paraId="76F7ABB6" w14:textId="77777777" w:rsidR="00084AB5" w:rsidRPr="00EF7872" w:rsidRDefault="00084AB5" w:rsidP="00084AB5">
      <w:pPr>
        <w:spacing w:line="360" w:lineRule="auto"/>
        <w:ind w:left="3240"/>
        <w:jc w:val="right"/>
        <w:rPr>
          <w:rFonts w:ascii="Tahoma" w:hAnsi="Tahoma" w:cs="Tahoma"/>
          <w:b/>
          <w:caps/>
          <w:sz w:val="26"/>
          <w:szCs w:val="26"/>
        </w:rPr>
      </w:pPr>
    </w:p>
    <w:p w14:paraId="16836E63" w14:textId="77777777" w:rsidR="00084AB5" w:rsidRPr="00EF7872" w:rsidRDefault="00084AB5" w:rsidP="00084AB5">
      <w:pPr>
        <w:jc w:val="right"/>
        <w:rPr>
          <w:rFonts w:ascii="Tahoma" w:hAnsi="Tahoma" w:cs="Tahoma"/>
          <w:b/>
          <w:caps/>
          <w:sz w:val="28"/>
        </w:rPr>
      </w:pPr>
    </w:p>
    <w:p w14:paraId="4B2E9CD0" w14:textId="77777777" w:rsidR="00084AB5" w:rsidRPr="00EF7872" w:rsidRDefault="00084AB5" w:rsidP="00084AB5">
      <w:pPr>
        <w:jc w:val="right"/>
        <w:rPr>
          <w:rFonts w:ascii="Tahoma" w:hAnsi="Tahoma" w:cs="Tahoma"/>
          <w:b/>
          <w:caps/>
          <w:sz w:val="28"/>
        </w:rPr>
      </w:pPr>
    </w:p>
    <w:p w14:paraId="5642B107" w14:textId="77777777" w:rsidR="00084AB5" w:rsidRPr="00EF7872" w:rsidRDefault="00084AB5" w:rsidP="00084AB5">
      <w:pPr>
        <w:rPr>
          <w:rFonts w:ascii="Tahoma" w:hAnsi="Tahoma" w:cs="Tahoma"/>
        </w:rPr>
      </w:pPr>
    </w:p>
    <w:p w14:paraId="578E2EBC" w14:textId="77777777" w:rsidR="00084AB5" w:rsidRPr="00EF7872" w:rsidRDefault="00084AB5" w:rsidP="00084AB5">
      <w:pPr>
        <w:rPr>
          <w:rFonts w:ascii="Tahoma" w:hAnsi="Tahoma" w:cs="Tahoma"/>
        </w:rPr>
      </w:pPr>
    </w:p>
    <w:p w14:paraId="04A3D04C" w14:textId="77777777" w:rsidR="00084AB5" w:rsidRPr="00EF7872" w:rsidRDefault="00084AB5" w:rsidP="00084AB5">
      <w:pPr>
        <w:jc w:val="right"/>
        <w:rPr>
          <w:rFonts w:ascii="Tahoma" w:hAnsi="Tahoma" w:cs="Tahoma"/>
        </w:rPr>
      </w:pPr>
      <w:bookmarkStart w:id="0" w:name="_GoBack"/>
      <w:bookmarkEnd w:id="0"/>
      <w:r w:rsidRPr="00EF7872">
        <w:rPr>
          <w:rFonts w:ascii="Tahoma" w:hAnsi="Tahoma" w:cs="Tahoma"/>
          <w:noProof/>
        </w:rPr>
        <w:drawing>
          <wp:anchor distT="0" distB="0" distL="114300" distR="114300" simplePos="0" relativeHeight="251657216" behindDoc="1" locked="1" layoutInCell="1" allowOverlap="1" wp14:anchorId="07980072" wp14:editId="6D55CCC9">
            <wp:simplePos x="0" y="0"/>
            <wp:positionH relativeFrom="page">
              <wp:posOffset>-2540</wp:posOffset>
            </wp:positionH>
            <wp:positionV relativeFrom="margin">
              <wp:posOffset>-721360</wp:posOffset>
            </wp:positionV>
            <wp:extent cx="7518400" cy="10626725"/>
            <wp:effectExtent l="0" t="0" r="6350" b="3175"/>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7518400" cy="10626725"/>
                    </a:xfrm>
                    <a:prstGeom prst="rect">
                      <a:avLst/>
                    </a:prstGeom>
                    <a:noFill/>
                  </pic:spPr>
                </pic:pic>
              </a:graphicData>
            </a:graphic>
            <wp14:sizeRelH relativeFrom="page">
              <wp14:pctWidth>0</wp14:pctWidth>
            </wp14:sizeRelH>
            <wp14:sizeRelV relativeFrom="page">
              <wp14:pctHeight>0</wp14:pctHeight>
            </wp14:sizeRelV>
          </wp:anchor>
        </w:drawing>
      </w:r>
    </w:p>
    <w:p w14:paraId="3EE5CA5F" w14:textId="77777777" w:rsidR="003B26E9" w:rsidRPr="00EF7872" w:rsidRDefault="003B26E9" w:rsidP="00084AB5">
      <w:pPr>
        <w:jc w:val="right"/>
        <w:rPr>
          <w:rFonts w:ascii="Tahoma" w:hAnsi="Tahoma" w:cs="Tahoma"/>
        </w:rPr>
      </w:pPr>
    </w:p>
    <w:p w14:paraId="1B7A999A" w14:textId="77777777" w:rsidR="00084AB5" w:rsidRPr="00EF7872" w:rsidRDefault="00084AB5" w:rsidP="00084AB5">
      <w:pPr>
        <w:jc w:val="right"/>
        <w:rPr>
          <w:rFonts w:ascii="Tahoma" w:hAnsi="Tahoma" w:cs="Tahoma"/>
        </w:rPr>
      </w:pPr>
      <w:r w:rsidRPr="00EF7872">
        <w:rPr>
          <w:rFonts w:ascii="Tahoma" w:eastAsiaTheme="minorHAnsi" w:hAnsi="Tahoma" w:cs="Tahoma"/>
          <w:noProof/>
          <w:sz w:val="22"/>
          <w:szCs w:val="22"/>
        </w:rPr>
        <w:lastRenderedPageBreak/>
        <mc:AlternateContent>
          <mc:Choice Requires="wps">
            <w:drawing>
              <wp:anchor distT="0" distB="0" distL="114300" distR="114300" simplePos="0" relativeHeight="251659264" behindDoc="1" locked="0" layoutInCell="1" allowOverlap="1" wp14:anchorId="0F9E1DC7" wp14:editId="3FE91E5B">
                <wp:simplePos x="0" y="0"/>
                <wp:positionH relativeFrom="column">
                  <wp:posOffset>13557</wp:posOffset>
                </wp:positionH>
                <wp:positionV relativeFrom="paragraph">
                  <wp:posOffset>34821</wp:posOffset>
                </wp:positionV>
                <wp:extent cx="6279623" cy="9175897"/>
                <wp:effectExtent l="19050" t="19050" r="26035" b="2540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9623" cy="9175897"/>
                        </a:xfrm>
                        <a:prstGeom prst="rect">
                          <a:avLst/>
                        </a:prstGeom>
                        <a:noFill/>
                        <a:ln w="381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E415DE" id="Прямоугольник 24" o:spid="_x0000_s1026" style="position:absolute;margin-left:1.05pt;margin-top:2.75pt;width:494.45pt;height:7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" filled="f" strokeweight="1.06mm"/>
            </w:pict>
          </mc:Fallback>
        </mc:AlternateContent>
      </w:r>
    </w:p>
    <w:p w14:paraId="49635FF1" w14:textId="77777777" w:rsidR="00084AB5" w:rsidRPr="00EF7872" w:rsidRDefault="00084AB5" w:rsidP="00084AB5">
      <w:pPr>
        <w:spacing w:line="360" w:lineRule="auto"/>
        <w:jc w:val="center"/>
        <w:rPr>
          <w:rFonts w:ascii="Tahoma" w:hAnsi="Tahoma" w:cs="Tahoma"/>
          <w:b/>
          <w:caps/>
          <w:sz w:val="22"/>
          <w:szCs w:val="22"/>
        </w:rPr>
      </w:pPr>
      <w:r w:rsidRPr="00EF7872">
        <w:rPr>
          <w:rFonts w:ascii="Tahoma" w:hAnsi="Tahoma" w:cs="Tahoma"/>
          <w:b/>
          <w:caps/>
          <w:sz w:val="22"/>
          <w:szCs w:val="22"/>
        </w:rPr>
        <w:t>ВЫПОЛНЕНИЕ РАБОТ ПО ПОДГОТОВКЕ</w:t>
      </w:r>
    </w:p>
    <w:p w14:paraId="046486D5" w14:textId="77777777" w:rsidR="00084AB5" w:rsidRPr="00EF7872" w:rsidRDefault="00084AB5" w:rsidP="00084AB5">
      <w:pPr>
        <w:spacing w:line="360" w:lineRule="auto"/>
        <w:jc w:val="center"/>
        <w:rPr>
          <w:rFonts w:ascii="Tahoma" w:hAnsi="Tahoma" w:cs="Tahoma"/>
          <w:b/>
          <w:caps/>
          <w:sz w:val="22"/>
          <w:szCs w:val="22"/>
        </w:rPr>
      </w:pPr>
      <w:r w:rsidRPr="00EF7872">
        <w:rPr>
          <w:rFonts w:ascii="Tahoma" w:hAnsi="Tahoma" w:cs="Tahoma"/>
          <w:b/>
          <w:caps/>
          <w:sz w:val="22"/>
          <w:szCs w:val="22"/>
        </w:rPr>
        <w:t xml:space="preserve">ПРОЕКТОВ ИЗМЕНЕНИЙ ДОКУМЕНТОВ ТЕРРИТОРИАЛЬНОГО ПЛАНИРОВАНИЯ </w:t>
      </w:r>
      <w:r w:rsidRPr="00EF7872">
        <w:rPr>
          <w:rFonts w:ascii="Tahoma" w:hAnsi="Tahoma" w:cs="Tahoma"/>
          <w:b/>
          <w:caps/>
          <w:sz w:val="22"/>
          <w:szCs w:val="22"/>
        </w:rPr>
        <w:br/>
        <w:t xml:space="preserve">И ГРАДОСТРОИТЕЛЬНОГО ЗОНИРОВАНИЯ </w:t>
      </w:r>
      <w:r w:rsidRPr="00EF7872">
        <w:rPr>
          <w:rFonts w:ascii="Tahoma" w:hAnsi="Tahoma" w:cs="Tahoma"/>
          <w:b/>
          <w:caps/>
          <w:sz w:val="22"/>
          <w:szCs w:val="22"/>
        </w:rPr>
        <w:br/>
        <w:t xml:space="preserve">ВЛАДИВОСТОКСКОГО ГОРОДСКОГО ОКРУГА, </w:t>
      </w:r>
      <w:r w:rsidRPr="00EF7872">
        <w:rPr>
          <w:rFonts w:ascii="Tahoma" w:hAnsi="Tahoma" w:cs="Tahoma"/>
          <w:b/>
          <w:caps/>
          <w:sz w:val="22"/>
          <w:szCs w:val="22"/>
        </w:rPr>
        <w:br/>
        <w:t xml:space="preserve">НАДЕЖДИНСКОГО, РАЗДОЛЬНЕНСКОГО, ТАВРИЧАНСКОГО СЕЛЬСКИХ ПОСЕЛЕНИЙ НАДЕЖДИНСКОГО МУНИЦИПАЛЬНОГО РАЙОНА, </w:t>
      </w:r>
      <w:r w:rsidRPr="00EF7872">
        <w:rPr>
          <w:rFonts w:ascii="Tahoma" w:hAnsi="Tahoma" w:cs="Tahoma"/>
          <w:b/>
          <w:caps/>
          <w:sz w:val="22"/>
          <w:szCs w:val="22"/>
        </w:rPr>
        <w:br/>
        <w:t xml:space="preserve">НОВОНЕЖИНСКОГО, ПОДЪЯПОЛЬСКОГО, РОМАНОВСКОГО, ЦЕНТРАЛЬНЕНСКОГО, ШТЫКОВСКОГО СЕЛЬСКИХ ПОСЕЛЕНИЙ, СМОЛЯНИНОВСКОГО, ШКОТОВСКОГО ГОРОДСКИХ ПОСЕЛЕНИЙ ШКОТОВСКОГО МУНИЦИПАЛЬНОГО РАЙОНА  </w:t>
      </w:r>
    </w:p>
    <w:p w14:paraId="1F954A89" w14:textId="77777777" w:rsidR="00084AB5" w:rsidRPr="00EF7872" w:rsidRDefault="00084AB5" w:rsidP="00084AB5">
      <w:pPr>
        <w:spacing w:line="360" w:lineRule="auto"/>
        <w:jc w:val="center"/>
        <w:rPr>
          <w:rFonts w:ascii="Tahoma" w:hAnsi="Tahoma" w:cs="Tahoma"/>
          <w:caps/>
        </w:rPr>
      </w:pPr>
    </w:p>
    <w:p w14:paraId="3D59233D" w14:textId="77777777" w:rsidR="00084AB5" w:rsidRPr="00EF7872" w:rsidRDefault="00084AB5" w:rsidP="00084AB5">
      <w:pPr>
        <w:spacing w:line="360" w:lineRule="auto"/>
        <w:jc w:val="center"/>
        <w:rPr>
          <w:rFonts w:ascii="Tahoma" w:hAnsi="Tahoma" w:cs="Tahoma"/>
          <w:b/>
          <w:sz w:val="32"/>
          <w:szCs w:val="32"/>
        </w:rPr>
      </w:pPr>
    </w:p>
    <w:p w14:paraId="1FA9C137" w14:textId="77777777" w:rsidR="00084AB5" w:rsidRPr="00EF7872" w:rsidRDefault="00084AB5" w:rsidP="00084AB5">
      <w:pPr>
        <w:spacing w:line="360" w:lineRule="auto"/>
        <w:jc w:val="center"/>
        <w:rPr>
          <w:rFonts w:ascii="Tahoma" w:hAnsi="Tahoma" w:cs="Tahoma"/>
          <w:caps/>
          <w:sz w:val="32"/>
          <w:szCs w:val="32"/>
        </w:rPr>
      </w:pPr>
    </w:p>
    <w:p w14:paraId="4E661D97" w14:textId="07A28AB1" w:rsidR="00084AB5" w:rsidRPr="00EF7872" w:rsidRDefault="00084AB5" w:rsidP="00084AB5">
      <w:pPr>
        <w:spacing w:line="360" w:lineRule="auto"/>
        <w:jc w:val="center"/>
        <w:rPr>
          <w:rFonts w:ascii="Tahoma" w:hAnsi="Tahoma" w:cs="Tahoma"/>
          <w:b/>
          <w:caps/>
        </w:rPr>
      </w:pPr>
      <w:r w:rsidRPr="00EF7872">
        <w:rPr>
          <w:rFonts w:ascii="Tahoma" w:hAnsi="Tahoma" w:cs="Tahoma"/>
          <w:b/>
          <w:caps/>
        </w:rPr>
        <w:t>ВНЕСЕНИ</w:t>
      </w:r>
      <w:r w:rsidR="00BB7F08" w:rsidRPr="00EF7872">
        <w:rPr>
          <w:rFonts w:ascii="Tahoma" w:hAnsi="Tahoma" w:cs="Tahoma"/>
          <w:b/>
          <w:caps/>
        </w:rPr>
        <w:t>е</w:t>
      </w:r>
      <w:r w:rsidRPr="00EF7872">
        <w:rPr>
          <w:rFonts w:ascii="Tahoma" w:hAnsi="Tahoma" w:cs="Tahoma"/>
          <w:b/>
          <w:caps/>
        </w:rPr>
        <w:t xml:space="preserve"> ИЗМЕНЕНИЙ </w:t>
      </w:r>
      <w:r w:rsidRPr="00EF7872">
        <w:rPr>
          <w:rFonts w:ascii="Tahoma" w:hAnsi="Tahoma" w:cs="Tahoma"/>
          <w:b/>
          <w:caps/>
        </w:rPr>
        <w:br/>
        <w:t>В ПРАВИЛА ЗЕМЛЕПОЛЬЗОВАНИЯ И ЗАСТРОЙКИ</w:t>
      </w:r>
    </w:p>
    <w:p w14:paraId="7DE14100" w14:textId="77777777" w:rsidR="00084AB5" w:rsidRPr="00EF7872" w:rsidRDefault="00084AB5" w:rsidP="00084AB5">
      <w:pPr>
        <w:spacing w:line="360" w:lineRule="auto"/>
        <w:jc w:val="center"/>
        <w:rPr>
          <w:rFonts w:ascii="Tahoma" w:hAnsi="Tahoma" w:cs="Tahoma"/>
          <w:b/>
          <w:caps/>
        </w:rPr>
      </w:pPr>
      <w:r w:rsidRPr="00EF7872">
        <w:rPr>
          <w:rFonts w:ascii="Tahoma" w:hAnsi="Tahoma" w:cs="Tahoma"/>
          <w:b/>
          <w:caps/>
        </w:rPr>
        <w:t>ЦЕНТРАЛЬНЕНСКОГО СЕЛЬСКОГО ПОСЕЛЕНИЯ</w:t>
      </w:r>
    </w:p>
    <w:p w14:paraId="527CD5A6" w14:textId="4587A572" w:rsidR="00084AB5" w:rsidRPr="00EF7872" w:rsidRDefault="00084AB5" w:rsidP="00084AB5">
      <w:pPr>
        <w:spacing w:line="360" w:lineRule="auto"/>
        <w:jc w:val="center"/>
        <w:rPr>
          <w:rFonts w:ascii="Tahoma" w:hAnsi="Tahoma" w:cs="Tahoma"/>
          <w:b/>
          <w:caps/>
        </w:rPr>
      </w:pPr>
      <w:r w:rsidRPr="00EF7872">
        <w:rPr>
          <w:rFonts w:ascii="Tahoma" w:hAnsi="Tahoma" w:cs="Tahoma"/>
          <w:b/>
          <w:caps/>
        </w:rPr>
        <w:t>ШКОТОВСКОГО МУНИЦИПАЛЬНОГО РАЙОНА</w:t>
      </w:r>
    </w:p>
    <w:p w14:paraId="1A1D34D9" w14:textId="77777777" w:rsidR="00084AB5" w:rsidRPr="00EF7872" w:rsidRDefault="00084AB5" w:rsidP="00084AB5">
      <w:pPr>
        <w:spacing w:line="360" w:lineRule="auto"/>
        <w:jc w:val="center"/>
        <w:rPr>
          <w:rFonts w:ascii="Tahoma" w:hAnsi="Tahoma" w:cs="Tahoma"/>
          <w:caps/>
        </w:rPr>
      </w:pPr>
      <w:r w:rsidRPr="00EF7872">
        <w:rPr>
          <w:rFonts w:ascii="Tahoma" w:hAnsi="Tahoma" w:cs="Tahoma"/>
          <w:b/>
          <w:caps/>
        </w:rPr>
        <w:t>ПРИМОРСКОГО КРАЯ</w:t>
      </w:r>
    </w:p>
    <w:p w14:paraId="6D811FC1" w14:textId="77777777" w:rsidR="00084AB5" w:rsidRPr="00EF7872" w:rsidRDefault="00084AB5" w:rsidP="00084AB5">
      <w:pPr>
        <w:spacing w:line="360" w:lineRule="auto"/>
        <w:jc w:val="center"/>
        <w:rPr>
          <w:rFonts w:ascii="Tahoma" w:hAnsi="Tahoma" w:cs="Tahoma"/>
          <w:b/>
        </w:rPr>
      </w:pPr>
    </w:p>
    <w:p w14:paraId="0DAC0E6D" w14:textId="77777777" w:rsidR="00084AB5" w:rsidRPr="00EF7872" w:rsidRDefault="00084AB5" w:rsidP="00084AB5">
      <w:pPr>
        <w:spacing w:line="360" w:lineRule="auto"/>
        <w:jc w:val="center"/>
        <w:rPr>
          <w:rFonts w:ascii="Tahoma" w:hAnsi="Tahoma" w:cs="Tahoma"/>
          <w:b/>
        </w:rPr>
      </w:pPr>
    </w:p>
    <w:p w14:paraId="1CB220E0" w14:textId="77777777" w:rsidR="00084AB5" w:rsidRPr="00EF7872" w:rsidRDefault="00084AB5" w:rsidP="00084AB5">
      <w:pPr>
        <w:spacing w:line="360" w:lineRule="auto"/>
        <w:jc w:val="center"/>
        <w:rPr>
          <w:rFonts w:ascii="Tahoma" w:hAnsi="Tahoma" w:cs="Tahoma"/>
          <w:b/>
        </w:rPr>
      </w:pPr>
      <w:r w:rsidRPr="00EF7872">
        <w:rPr>
          <w:rFonts w:ascii="Tahoma" w:hAnsi="Tahoma" w:cs="Tahoma"/>
          <w:b/>
          <w:caps/>
        </w:rPr>
        <w:t xml:space="preserve">ПОРЯДОК ПРИМЕНЕНИЯ ПРАВИЛ ЗЕМЛЕПОЛЬЗОВАНИЯ </w:t>
      </w:r>
      <w:r w:rsidRPr="00EF7872">
        <w:rPr>
          <w:rFonts w:ascii="Tahoma" w:hAnsi="Tahoma" w:cs="Tahoma"/>
          <w:b/>
          <w:caps/>
        </w:rPr>
        <w:br/>
        <w:t>И ЗАСТРОЙКИ И ВНЕСЕНИЯ В НИХ ИЗМЕНЕНИЙ</w:t>
      </w:r>
    </w:p>
    <w:p w14:paraId="78A3EA78" w14:textId="77777777" w:rsidR="00084AB5" w:rsidRPr="00EF7872" w:rsidRDefault="00084AB5" w:rsidP="00084AB5">
      <w:pPr>
        <w:spacing w:line="360" w:lineRule="auto"/>
        <w:jc w:val="both"/>
        <w:rPr>
          <w:rFonts w:ascii="Tahoma" w:hAnsi="Tahoma" w:cs="Tahoma"/>
          <w:lang w:eastAsia="x-none"/>
        </w:rPr>
      </w:pPr>
    </w:p>
    <w:p w14:paraId="4366E72B" w14:textId="77777777" w:rsidR="00084AB5" w:rsidRPr="00EF7872" w:rsidRDefault="00084AB5" w:rsidP="00084AB5">
      <w:pPr>
        <w:rPr>
          <w:rFonts w:ascii="Tahoma" w:hAnsi="Tahoma" w:cs="Tahoma"/>
        </w:rPr>
      </w:pPr>
    </w:p>
    <w:p w14:paraId="5DBF33E9" w14:textId="77777777" w:rsidR="00084AB5" w:rsidRPr="00EF7872" w:rsidRDefault="00084AB5" w:rsidP="00084AB5">
      <w:pPr>
        <w:rPr>
          <w:rFonts w:ascii="Tahoma" w:hAnsi="Tahoma" w:cs="Tahoma"/>
        </w:rPr>
      </w:pPr>
    </w:p>
    <w:p w14:paraId="0B3762F1" w14:textId="77777777" w:rsidR="00084AB5" w:rsidRPr="00EF7872" w:rsidRDefault="00084AB5" w:rsidP="00084AB5">
      <w:pPr>
        <w:rPr>
          <w:rFonts w:ascii="Tahoma" w:hAnsi="Tahoma" w:cs="Tahoma"/>
        </w:rPr>
      </w:pPr>
    </w:p>
    <w:p w14:paraId="66DB5D3D" w14:textId="77777777" w:rsidR="00084AB5" w:rsidRPr="00EF7872" w:rsidRDefault="00084AB5" w:rsidP="00084AB5">
      <w:pPr>
        <w:rPr>
          <w:rFonts w:ascii="Tahoma" w:hAnsi="Tahoma" w:cs="Tahoma"/>
          <w:b/>
        </w:rPr>
      </w:pPr>
    </w:p>
    <w:p w14:paraId="0894D504" w14:textId="77777777" w:rsidR="00084AB5" w:rsidRPr="00EF7872" w:rsidRDefault="00084AB5" w:rsidP="00084AB5">
      <w:pPr>
        <w:rPr>
          <w:rFonts w:ascii="Tahoma" w:hAnsi="Tahoma" w:cs="Tahoma"/>
          <w:b/>
        </w:rPr>
      </w:pPr>
    </w:p>
    <w:p w14:paraId="50BCA47D" w14:textId="77777777" w:rsidR="00084AB5" w:rsidRPr="00EF7872" w:rsidRDefault="00084AB5" w:rsidP="00084AB5">
      <w:pPr>
        <w:rPr>
          <w:rFonts w:ascii="Tahoma" w:hAnsi="Tahoma" w:cs="Tahoma"/>
          <w:b/>
        </w:rPr>
      </w:pPr>
    </w:p>
    <w:p w14:paraId="6FFF256D" w14:textId="77777777" w:rsidR="00084AB5" w:rsidRPr="00EF7872" w:rsidRDefault="00084AB5" w:rsidP="00084AB5">
      <w:pPr>
        <w:rPr>
          <w:rFonts w:ascii="Tahoma" w:hAnsi="Tahoma" w:cs="Tahoma"/>
          <w:b/>
        </w:rPr>
      </w:pPr>
    </w:p>
    <w:p w14:paraId="2A4BB485" w14:textId="77777777" w:rsidR="00084AB5" w:rsidRPr="00EF7872" w:rsidRDefault="00084AB5" w:rsidP="00084AB5">
      <w:pPr>
        <w:rPr>
          <w:rFonts w:ascii="Tahoma" w:hAnsi="Tahoma" w:cs="Tahoma"/>
          <w:b/>
        </w:rPr>
      </w:pPr>
    </w:p>
    <w:p w14:paraId="355917C7" w14:textId="77777777" w:rsidR="00084AB5" w:rsidRPr="00EF7872" w:rsidRDefault="00084AB5" w:rsidP="00084AB5">
      <w:pPr>
        <w:rPr>
          <w:rFonts w:ascii="Tahoma" w:hAnsi="Tahoma" w:cs="Tahoma"/>
          <w:b/>
        </w:rPr>
      </w:pPr>
    </w:p>
    <w:p w14:paraId="35F1EF61" w14:textId="77777777" w:rsidR="00084AB5" w:rsidRPr="00EF7872" w:rsidRDefault="00084AB5" w:rsidP="00084AB5">
      <w:pPr>
        <w:rPr>
          <w:rFonts w:ascii="Tahoma" w:hAnsi="Tahoma" w:cs="Tahoma"/>
          <w:b/>
        </w:rPr>
      </w:pPr>
    </w:p>
    <w:p w14:paraId="1D793E06" w14:textId="77777777" w:rsidR="00084AB5" w:rsidRPr="00EF7872" w:rsidRDefault="00084AB5" w:rsidP="00084AB5">
      <w:pPr>
        <w:rPr>
          <w:rFonts w:ascii="Tahoma" w:hAnsi="Tahoma" w:cs="Tahoma"/>
          <w:b/>
        </w:rPr>
      </w:pPr>
    </w:p>
    <w:p w14:paraId="4F4D213A" w14:textId="77777777" w:rsidR="00084AB5" w:rsidRPr="00EF7872" w:rsidRDefault="00084AB5" w:rsidP="00084AB5">
      <w:pPr>
        <w:rPr>
          <w:rFonts w:ascii="Tahoma" w:hAnsi="Tahoma" w:cs="Tahoma"/>
          <w:b/>
        </w:rPr>
      </w:pPr>
    </w:p>
    <w:p w14:paraId="5D009EFC" w14:textId="77777777" w:rsidR="00084AB5" w:rsidRPr="00EF7872" w:rsidRDefault="00084AB5" w:rsidP="00084AB5">
      <w:pPr>
        <w:rPr>
          <w:rFonts w:ascii="Tahoma" w:hAnsi="Tahoma" w:cs="Tahoma"/>
          <w:b/>
        </w:rPr>
      </w:pPr>
    </w:p>
    <w:p w14:paraId="7BE01F7B" w14:textId="77777777" w:rsidR="00084AB5" w:rsidRPr="00EF7872" w:rsidRDefault="00084AB5" w:rsidP="00084AB5">
      <w:pPr>
        <w:jc w:val="center"/>
        <w:rPr>
          <w:b/>
        </w:rPr>
      </w:pPr>
      <w:r w:rsidRPr="00EF7872">
        <w:rPr>
          <w:rFonts w:ascii="Tahoma" w:hAnsi="Tahoma" w:cs="Tahoma"/>
          <w:sz w:val="22"/>
          <w:szCs w:val="22"/>
        </w:rPr>
        <w:t>2019</w:t>
      </w:r>
    </w:p>
    <w:p w14:paraId="20258917" w14:textId="77777777" w:rsidR="00084AB5" w:rsidRPr="00EF7872" w:rsidRDefault="00084AB5" w:rsidP="00F26C54">
      <w:pPr>
        <w:pStyle w:val="affffff5"/>
        <w:sectPr w:rsidR="00084AB5" w:rsidRPr="00EF7872" w:rsidSect="00EA7180">
          <w:footerReference w:type="even" r:id="rId14"/>
          <w:footerReference w:type="default" r:id="rId15"/>
          <w:pgSz w:w="11907" w:h="16840" w:code="9"/>
          <w:pgMar w:top="1134" w:right="851" w:bottom="1134" w:left="1134" w:header="709" w:footer="131" w:gutter="0"/>
          <w:pgNumType w:start="1"/>
          <w:cols w:space="720"/>
          <w:titlePg/>
        </w:sectPr>
      </w:pPr>
    </w:p>
    <w:p w14:paraId="30654135" w14:textId="3A70EC23" w:rsidR="00111BC8" w:rsidRPr="00EF7872" w:rsidRDefault="00111BC8" w:rsidP="003E031E">
      <w:pPr>
        <w:pStyle w:val="15"/>
        <w:ind w:firstLine="0"/>
        <w:rPr>
          <w:caps w:val="0"/>
          <w:lang w:val="ru-RU"/>
        </w:rPr>
      </w:pPr>
      <w:bookmarkStart w:id="1" w:name="_Toc449446932"/>
      <w:bookmarkStart w:id="2" w:name="_Toc449517796"/>
      <w:bookmarkStart w:id="3" w:name="_Toc449622162"/>
      <w:bookmarkStart w:id="4" w:name="_Toc449708127"/>
      <w:bookmarkStart w:id="5" w:name="_Toc449708381"/>
      <w:bookmarkStart w:id="6" w:name="_Toc449716009"/>
      <w:bookmarkStart w:id="7" w:name="_Toc468453552"/>
      <w:bookmarkStart w:id="8" w:name="_Toc468458439"/>
      <w:bookmarkStart w:id="9" w:name="_Toc468459402"/>
      <w:bookmarkStart w:id="10" w:name="_Toc468459877"/>
      <w:bookmarkStart w:id="11" w:name="_Toc468460755"/>
      <w:bookmarkStart w:id="12" w:name="_Toc468464631"/>
      <w:bookmarkStart w:id="13" w:name="_Toc468466477"/>
      <w:bookmarkStart w:id="14" w:name="_Toc468466879"/>
      <w:bookmarkStart w:id="15" w:name="_Toc468469303"/>
      <w:bookmarkStart w:id="16" w:name="_Toc468469899"/>
      <w:bookmarkStart w:id="17" w:name="_Toc468471167"/>
      <w:bookmarkStart w:id="18" w:name="_Toc468471273"/>
      <w:bookmarkStart w:id="19" w:name="_Toc468475054"/>
      <w:bookmarkStart w:id="20" w:name="_Toc468490994"/>
      <w:bookmarkStart w:id="21" w:name="_Toc468533785"/>
      <w:r w:rsidRPr="00EF7872">
        <w:rPr>
          <w:caps w:val="0"/>
          <w:lang w:val="ru-RU"/>
        </w:rPr>
        <w:lastRenderedPageBreak/>
        <w:t>ПРАВИЛА ЗЕМЛЕПОЛЬЗОВАНИЯ И ЗАСТРОЙКИ</w:t>
      </w:r>
      <w:r w:rsidR="00475E56" w:rsidRPr="00EF7872">
        <w:rPr>
          <w:caps w:val="0"/>
          <w:lang w:val="ru-RU"/>
        </w:rPr>
        <w:t xml:space="preserve"> </w:t>
      </w:r>
      <w:r w:rsidR="007205A2" w:rsidRPr="00EF7872">
        <w:t>Центральненского</w:t>
      </w:r>
      <w:r w:rsidR="00475E56" w:rsidRPr="00EF7872">
        <w:rPr>
          <w:lang w:val="ru-RU"/>
        </w:rPr>
        <w:t xml:space="preserve"> </w:t>
      </w:r>
      <w:r w:rsidR="00A8798F" w:rsidRPr="00EF7872">
        <w:t>сельского поселения</w:t>
      </w:r>
      <w:r w:rsidR="00A8798F" w:rsidRPr="00EF7872">
        <w:rPr>
          <w:caps w:val="0"/>
          <w:lang w:val="ru-RU"/>
        </w:rPr>
        <w:t xml:space="preserve"> </w:t>
      </w:r>
    </w:p>
    <w:p w14:paraId="7FD244B3" w14:textId="77777777" w:rsidR="00C46928" w:rsidRPr="00EF7872" w:rsidRDefault="00C46928" w:rsidP="003E031E">
      <w:pPr>
        <w:pStyle w:val="a5"/>
        <w:ind w:firstLine="0"/>
      </w:pPr>
    </w:p>
    <w:p w14:paraId="40A27C24" w14:textId="1218DA53" w:rsidR="00C46928" w:rsidRPr="00EF7872" w:rsidRDefault="00C46928" w:rsidP="003E031E">
      <w:pPr>
        <w:pStyle w:val="22"/>
        <w:ind w:firstLine="0"/>
        <w:jc w:val="center"/>
        <w:rPr>
          <w:lang w:val="ru-RU"/>
        </w:rPr>
      </w:pPr>
      <w:r w:rsidRPr="00EF7872">
        <w:rPr>
          <w:lang w:val="ru-RU"/>
        </w:rPr>
        <w:t>ГЛАВА I. ПОРЯДОК ПРИМЕНЕНИЯ ПРАВИЛ З</w:t>
      </w:r>
      <w:r w:rsidR="00EE0CE4" w:rsidRPr="00EF7872">
        <w:rPr>
          <w:lang w:val="ru-RU"/>
        </w:rPr>
        <w:t>ЕМЛЕПОЛЬЗОВАНИЯ И</w:t>
      </w:r>
      <w:r w:rsidR="00EE0CE4" w:rsidRPr="00EF7872">
        <w:rPr>
          <w:lang w:val="en-US"/>
        </w:rPr>
        <w:t> </w:t>
      </w:r>
      <w:r w:rsidRPr="00EF7872">
        <w:rPr>
          <w:lang w:val="ru-RU"/>
        </w:rPr>
        <w:t>ЗАСТРОЙКИ И ВНЕСЕНИЯ В НИХ ИЗМЕНЕНИЙ</w:t>
      </w:r>
    </w:p>
    <w:p w14:paraId="34814752" w14:textId="77777777" w:rsidR="00C46928" w:rsidRPr="00EF7872" w:rsidRDefault="00C46928" w:rsidP="00C46928"/>
    <w:p w14:paraId="11835389" w14:textId="77777777" w:rsidR="00794B6D" w:rsidRPr="00EF7872" w:rsidRDefault="00794B6D" w:rsidP="00794B6D">
      <w:pPr>
        <w:pStyle w:val="ConsPlusNormal"/>
      </w:pPr>
      <w:r w:rsidRPr="00EF7872">
        <w:t>Статья 1. Регулирование землепользования и застройки уполномоченными органами</w:t>
      </w:r>
    </w:p>
    <w:p w14:paraId="76286B4F" w14:textId="77777777" w:rsidR="00794B6D" w:rsidRPr="00EF7872" w:rsidRDefault="00794B6D" w:rsidP="00794B6D"/>
    <w:p w14:paraId="07A9ACEA" w14:textId="3FA24411" w:rsidR="00794B6D" w:rsidRPr="00EF7872" w:rsidRDefault="00794B6D" w:rsidP="00794B6D">
      <w:pPr>
        <w:widowControl w:val="0"/>
        <w:autoSpaceDE w:val="0"/>
        <w:autoSpaceDN w:val="0"/>
        <w:adjustRightInd w:val="0"/>
        <w:ind w:firstLine="540"/>
        <w:jc w:val="both"/>
      </w:pPr>
      <w:r w:rsidRPr="00EF7872">
        <w:t>1. Правила землепользования и застройки Центральненского сельского поселения Шкотовского муниципального района Приморского края (далее – Правила) устанавливают территориальные зоны, градостроительные регламенты, порядок применения настоящих Правил и внесения в них изменений. Правила наряду с действующим федеральным законодательством, законодательством Приморского края, муниципальными правовыми актами органов местного самоуправления Центральненского сельского поселения создают условия для устойчивого развития территории Центральненского сельского поселения, его планировки, застройки и 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обеспечивают условия для привлечения инвестиций.</w:t>
      </w:r>
    </w:p>
    <w:p w14:paraId="135B4030" w14:textId="395626C1" w:rsidR="00794B6D" w:rsidRPr="00EF7872" w:rsidRDefault="00794B6D" w:rsidP="00794B6D">
      <w:pPr>
        <w:widowControl w:val="0"/>
        <w:autoSpaceDE w:val="0"/>
        <w:autoSpaceDN w:val="0"/>
        <w:adjustRightInd w:val="0"/>
        <w:ind w:firstLine="540"/>
        <w:jc w:val="both"/>
      </w:pPr>
      <w:r w:rsidRPr="00EF7872">
        <w:t>2. Правила подлежат применению на всей территории Центральненского сельского поселения в границах, установленных Законом Приморского края от 7 декабря 2004 г. № 192-КЗ «О Шкотовском муниципальном районе» и являются обязательными для органов государственной власти, органов местного самоуправления, физических и юридических лиц.</w:t>
      </w:r>
    </w:p>
    <w:p w14:paraId="2EBA273D" w14:textId="7D838C13" w:rsidR="00794B6D" w:rsidRPr="00EF7872" w:rsidRDefault="00794B6D" w:rsidP="00794B6D">
      <w:pPr>
        <w:autoSpaceDE w:val="0"/>
        <w:autoSpaceDN w:val="0"/>
        <w:adjustRightInd w:val="0"/>
        <w:ind w:firstLine="540"/>
        <w:jc w:val="both"/>
      </w:pPr>
      <w:r w:rsidRPr="00EF7872">
        <w:t>3. В целях формирования и развития Владивостокской агломерации отдельные полномочия по решению вопросов местного значен</w:t>
      </w:r>
      <w:r w:rsidR="00EE0CE4" w:rsidRPr="00EF7872">
        <w:t>ия в области землепользования и</w:t>
      </w:r>
      <w:r w:rsidR="00EE0CE4" w:rsidRPr="00EF7872">
        <w:rPr>
          <w:lang w:val="en-US"/>
        </w:rPr>
        <w:t> </w:t>
      </w:r>
      <w:r w:rsidRPr="00EF7872">
        <w:t>градостроительной деятельности перераспределены между органами местного самоуправления Центральненского сельского поселения, органами местного самоуправления Шкотовского муниципального района и органами государств</w:t>
      </w:r>
      <w:r w:rsidR="00EE0CE4" w:rsidRPr="00EF7872">
        <w:t>енной власти Приморского края в</w:t>
      </w:r>
      <w:r w:rsidR="00EE0CE4" w:rsidRPr="00EF7872">
        <w:rPr>
          <w:lang w:val="en-US"/>
        </w:rPr>
        <w:t> </w:t>
      </w:r>
      <w:r w:rsidRPr="00EF7872">
        <w:t xml:space="preserve">соответствии с частью 1.2 статьи 17 Федерального закона от 6 октября 2003 г. № 131-ФЗ «Об общих принципах организации местного самоуправления в Российской Федерации», на основании </w:t>
      </w:r>
      <w:r w:rsidR="00007D5D" w:rsidRPr="00EF7872">
        <w:t>з</w:t>
      </w:r>
      <w:r w:rsidRPr="00EF7872">
        <w:t>акон</w:t>
      </w:r>
      <w:r w:rsidR="00007D5D" w:rsidRPr="00EF7872">
        <w:t>ов</w:t>
      </w:r>
      <w:r w:rsidRPr="00EF7872">
        <w:t xml:space="preserve"> Приморского края от 18 ноября 2014 г. № 497-КЗ «О перераспределении полномочий между органами местного самоуправления муниципальных образований Приморского края и органами государственной власти Приморского края и внесении изменений в отдельные законодательные акты Приморского края» (далее – Закон № 497-КЗ)</w:t>
      </w:r>
      <w:r w:rsidR="00007D5D" w:rsidRPr="00EF7872">
        <w:t xml:space="preserve">, </w:t>
      </w:r>
      <w:r w:rsidR="00007D5D" w:rsidRPr="00EF7872">
        <w:rPr>
          <w:rFonts w:hint="eastAsia"/>
        </w:rPr>
        <w:t>от</w:t>
      </w:r>
      <w:r w:rsidR="00007D5D" w:rsidRPr="00EF7872">
        <w:t xml:space="preserve"> 29 июня 2009 г. </w:t>
      </w:r>
      <w:r w:rsidR="00007D5D" w:rsidRPr="00EF7872">
        <w:rPr>
          <w:rFonts w:hint="eastAsia"/>
        </w:rPr>
        <w:t>№</w:t>
      </w:r>
      <w:r w:rsidR="00007D5D" w:rsidRPr="00EF7872">
        <w:t xml:space="preserve"> 446-</w:t>
      </w:r>
      <w:r w:rsidR="00007D5D" w:rsidRPr="00EF7872">
        <w:rPr>
          <w:rFonts w:hint="eastAsia"/>
        </w:rPr>
        <w:t>КЗ</w:t>
      </w:r>
      <w:r w:rsidR="00007D5D" w:rsidRPr="00EF7872">
        <w:t xml:space="preserve"> «</w:t>
      </w:r>
      <w:r w:rsidR="00007D5D" w:rsidRPr="00EF7872">
        <w:rPr>
          <w:rFonts w:hint="eastAsia"/>
        </w:rPr>
        <w:t>О</w:t>
      </w:r>
      <w:r w:rsidR="00007D5D" w:rsidRPr="00EF7872">
        <w:t xml:space="preserve"> </w:t>
      </w:r>
      <w:r w:rsidR="00007D5D" w:rsidRPr="00EF7872">
        <w:rPr>
          <w:rFonts w:hint="eastAsia"/>
        </w:rPr>
        <w:t>градостроительной</w:t>
      </w:r>
      <w:r w:rsidR="00007D5D" w:rsidRPr="00EF7872">
        <w:t xml:space="preserve"> </w:t>
      </w:r>
      <w:r w:rsidR="00007D5D" w:rsidRPr="00EF7872">
        <w:rPr>
          <w:rFonts w:hint="eastAsia"/>
        </w:rPr>
        <w:t>деятельности</w:t>
      </w:r>
      <w:r w:rsidR="00007D5D" w:rsidRPr="00EF7872">
        <w:t xml:space="preserve"> </w:t>
      </w:r>
      <w:r w:rsidR="00007D5D" w:rsidRPr="00EF7872">
        <w:rPr>
          <w:rFonts w:hint="eastAsia"/>
        </w:rPr>
        <w:t>на</w:t>
      </w:r>
      <w:r w:rsidR="00007D5D" w:rsidRPr="00EF7872">
        <w:t xml:space="preserve"> </w:t>
      </w:r>
      <w:r w:rsidR="00007D5D" w:rsidRPr="00EF7872">
        <w:rPr>
          <w:rFonts w:hint="eastAsia"/>
        </w:rPr>
        <w:t>территории</w:t>
      </w:r>
      <w:r w:rsidR="00007D5D" w:rsidRPr="00EF7872">
        <w:t xml:space="preserve"> </w:t>
      </w:r>
      <w:r w:rsidR="00007D5D" w:rsidRPr="00EF7872">
        <w:rPr>
          <w:rFonts w:hint="eastAsia"/>
        </w:rPr>
        <w:t>Приморского</w:t>
      </w:r>
      <w:r w:rsidR="00007D5D" w:rsidRPr="00EF7872">
        <w:t xml:space="preserve"> </w:t>
      </w:r>
      <w:r w:rsidR="00007D5D" w:rsidRPr="00EF7872">
        <w:rPr>
          <w:rFonts w:hint="eastAsia"/>
        </w:rPr>
        <w:t>края»</w:t>
      </w:r>
      <w:r w:rsidR="00007D5D" w:rsidRPr="00EF7872">
        <w:t>.</w:t>
      </w:r>
    </w:p>
    <w:p w14:paraId="368012AC" w14:textId="77777777" w:rsidR="00794B6D" w:rsidRPr="00EF7872" w:rsidRDefault="00794B6D" w:rsidP="00794B6D">
      <w:pPr>
        <w:widowControl w:val="0"/>
        <w:autoSpaceDE w:val="0"/>
        <w:autoSpaceDN w:val="0"/>
        <w:adjustRightInd w:val="0"/>
        <w:ind w:firstLine="540"/>
        <w:jc w:val="both"/>
      </w:pPr>
      <w:r w:rsidRPr="00EF7872">
        <w:t>Срок перераспределения полномочий определяется Законом № 497-КЗ.</w:t>
      </w:r>
    </w:p>
    <w:p w14:paraId="6A591D35" w14:textId="63743185" w:rsidR="00794B6D" w:rsidRPr="00EF7872" w:rsidRDefault="00794B6D" w:rsidP="00794B6D">
      <w:pPr>
        <w:widowControl w:val="0"/>
        <w:autoSpaceDE w:val="0"/>
        <w:autoSpaceDN w:val="0"/>
        <w:adjustRightInd w:val="0"/>
        <w:ind w:firstLine="567"/>
        <w:jc w:val="both"/>
      </w:pPr>
      <w:r w:rsidRPr="00EF7872">
        <w:t>4. Правительство Приморского края или уполномоченные им органы исполнительной власти Приморского края осуществляют полномочия органов местного самоуправления Центральненского сельского поселения в области землепользования и застройки, установленные Законом № 497-КЗ.</w:t>
      </w:r>
    </w:p>
    <w:p w14:paraId="77C27A74" w14:textId="77777777" w:rsidR="00794B6D" w:rsidRPr="00EF7872" w:rsidRDefault="00794B6D" w:rsidP="00794B6D">
      <w:pPr>
        <w:autoSpaceDE w:val="0"/>
        <w:autoSpaceDN w:val="0"/>
        <w:adjustRightInd w:val="0"/>
        <w:ind w:firstLine="540"/>
        <w:jc w:val="both"/>
      </w:pPr>
      <w:r w:rsidRPr="00EF7872">
        <w:t>5. Органы местного самоуправления Шкотовского муниципального района осуществляют полномочия в области землепользования и застройки по:</w:t>
      </w:r>
    </w:p>
    <w:p w14:paraId="7AE0AC2C" w14:textId="77777777" w:rsidR="00794B6D" w:rsidRPr="00EF7872" w:rsidRDefault="00794B6D" w:rsidP="00794B6D">
      <w:pPr>
        <w:widowControl w:val="0"/>
        <w:autoSpaceDE w:val="0"/>
        <w:autoSpaceDN w:val="0"/>
        <w:adjustRightInd w:val="0"/>
        <w:ind w:firstLine="567"/>
        <w:jc w:val="both"/>
      </w:pPr>
      <w:r w:rsidRPr="00EF7872">
        <w:t>1) подготовке и утверждению документации по планировке территории в случаях, предусмотренных Градостроительным кодексом Российской Федерации;</w:t>
      </w:r>
    </w:p>
    <w:p w14:paraId="183A13BD" w14:textId="77777777" w:rsidR="00794B6D" w:rsidRPr="00EF7872" w:rsidRDefault="00794B6D" w:rsidP="00794B6D">
      <w:pPr>
        <w:widowControl w:val="0"/>
        <w:autoSpaceDE w:val="0"/>
        <w:autoSpaceDN w:val="0"/>
        <w:adjustRightInd w:val="0"/>
        <w:ind w:firstLine="567"/>
        <w:jc w:val="both"/>
      </w:pPr>
      <w:r w:rsidRPr="00EF7872">
        <w:t>2) организации и проведению общественных обсуждений или публичных слушаний по вопросам градостроительной деятельности;</w:t>
      </w:r>
    </w:p>
    <w:p w14:paraId="071407F7" w14:textId="77777777" w:rsidR="00794B6D" w:rsidRPr="00EF7872" w:rsidRDefault="00794B6D" w:rsidP="00794B6D">
      <w:pPr>
        <w:widowControl w:val="0"/>
        <w:autoSpaceDE w:val="0"/>
        <w:autoSpaceDN w:val="0"/>
        <w:adjustRightInd w:val="0"/>
        <w:ind w:firstLine="567"/>
        <w:jc w:val="both"/>
      </w:pPr>
      <w:r w:rsidRPr="00EF7872">
        <w:lastRenderedPageBreak/>
        <w:t>3) принятию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6823B17" w14:textId="77777777" w:rsidR="00794B6D" w:rsidRPr="00EF7872" w:rsidRDefault="00794B6D" w:rsidP="00794B6D">
      <w:pPr>
        <w:widowControl w:val="0"/>
        <w:autoSpaceDE w:val="0"/>
        <w:autoSpaceDN w:val="0"/>
        <w:adjustRightInd w:val="0"/>
        <w:ind w:firstLine="567"/>
        <w:jc w:val="both"/>
      </w:pPr>
      <w:r w:rsidRPr="00EF7872">
        <w:t>4) 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6D21A936" w14:textId="77777777" w:rsidR="00794B6D" w:rsidRPr="00EF7872" w:rsidRDefault="00794B6D" w:rsidP="00794B6D">
      <w:pPr>
        <w:widowControl w:val="0"/>
        <w:autoSpaceDE w:val="0"/>
        <w:autoSpaceDN w:val="0"/>
        <w:adjustRightInd w:val="0"/>
        <w:ind w:firstLine="567"/>
        <w:jc w:val="both"/>
      </w:pPr>
      <w:r w:rsidRPr="00EF7872">
        <w:t>5) выдаче градостроительного плана земельного участка;</w:t>
      </w:r>
    </w:p>
    <w:p w14:paraId="3F655DE0" w14:textId="77777777" w:rsidR="00794B6D" w:rsidRPr="00EF7872" w:rsidRDefault="00794B6D" w:rsidP="00794B6D">
      <w:pPr>
        <w:widowControl w:val="0"/>
        <w:autoSpaceDE w:val="0"/>
        <w:autoSpaceDN w:val="0"/>
        <w:adjustRightInd w:val="0"/>
        <w:ind w:firstLine="567"/>
        <w:jc w:val="both"/>
      </w:pPr>
      <w:r w:rsidRPr="00EF7872">
        <w:t>6) выдаче разрешений на строительство, разрешений на ввод объектов в эксплуатацию в пределах полномочий, установленных Градостроительным кодексом Российской Федерации;</w:t>
      </w:r>
    </w:p>
    <w:p w14:paraId="2ECF2B60" w14:textId="44B3676E" w:rsidR="00794B6D" w:rsidRPr="00EF7872" w:rsidRDefault="00794B6D" w:rsidP="00794B6D">
      <w:pPr>
        <w:widowControl w:val="0"/>
        <w:autoSpaceDE w:val="0"/>
        <w:autoSpaceDN w:val="0"/>
        <w:adjustRightInd w:val="0"/>
        <w:ind w:firstLine="540"/>
        <w:jc w:val="both"/>
      </w:pPr>
      <w:r w:rsidRPr="00EF7872">
        <w:t>7)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а также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Центральненского сельского поселения;</w:t>
      </w:r>
    </w:p>
    <w:p w14:paraId="5CBFC2E9" w14:textId="77777777" w:rsidR="00794B6D" w:rsidRPr="00EF7872" w:rsidRDefault="00794B6D" w:rsidP="00794B6D">
      <w:pPr>
        <w:widowControl w:val="0"/>
        <w:autoSpaceDE w:val="0"/>
        <w:autoSpaceDN w:val="0"/>
        <w:adjustRightInd w:val="0"/>
        <w:ind w:firstLine="540"/>
        <w:jc w:val="both"/>
      </w:pPr>
      <w:r w:rsidRPr="00EF7872">
        <w:t>8) осуществлению муниципального земельного контроля;</w:t>
      </w:r>
    </w:p>
    <w:p w14:paraId="43A557F6" w14:textId="77777777" w:rsidR="00794B6D" w:rsidRPr="00EF7872" w:rsidRDefault="00794B6D" w:rsidP="00794B6D">
      <w:pPr>
        <w:widowControl w:val="0"/>
        <w:autoSpaceDE w:val="0"/>
        <w:autoSpaceDN w:val="0"/>
        <w:adjustRightInd w:val="0"/>
        <w:ind w:firstLine="540"/>
        <w:jc w:val="both"/>
      </w:pPr>
      <w:r w:rsidRPr="00EF7872">
        <w:t>9) предоставлению земельных участков, находящихся в муниципальной собственности, а также земельных участков, государственная собственность на которые не разграничена, за исключением случаев, предусмотренных Законом № 497-КЗ;</w:t>
      </w:r>
    </w:p>
    <w:p w14:paraId="392C40C0" w14:textId="77777777" w:rsidR="00794B6D" w:rsidRPr="00EF7872" w:rsidRDefault="00794B6D" w:rsidP="00794B6D">
      <w:pPr>
        <w:widowControl w:val="0"/>
        <w:autoSpaceDE w:val="0"/>
        <w:autoSpaceDN w:val="0"/>
        <w:adjustRightInd w:val="0"/>
        <w:ind w:firstLine="540"/>
        <w:jc w:val="both"/>
        <w:rPr>
          <w:strike/>
        </w:rPr>
      </w:pPr>
      <w:r w:rsidRPr="00EF7872">
        <w:t xml:space="preserve">10) иным вопросам, отнесенным к полномочиям органов местного самоуправления Шкотовского муниципального района федеральными законами и принимаемыми в соответствии с ними законами Приморского края, Уставом Шкотовского муниципального района и решениями Думы Шкотовского муниципального района. </w:t>
      </w:r>
    </w:p>
    <w:p w14:paraId="71BCCB0E" w14:textId="2AA6B5AA" w:rsidR="00794B6D" w:rsidRPr="00EF7872" w:rsidRDefault="00794B6D" w:rsidP="00794B6D">
      <w:pPr>
        <w:widowControl w:val="0"/>
        <w:autoSpaceDE w:val="0"/>
        <w:autoSpaceDN w:val="0"/>
        <w:adjustRightInd w:val="0"/>
        <w:ind w:firstLine="540"/>
        <w:jc w:val="both"/>
      </w:pPr>
      <w:r w:rsidRPr="00EF7872">
        <w:t>6. На основании Закона Приморского края от 5 мар</w:t>
      </w:r>
      <w:r w:rsidR="00EE0CE4" w:rsidRPr="00EF7872">
        <w:t>та 2007 г. № 42-КЗ «О составе и </w:t>
      </w:r>
      <w:r w:rsidRPr="00EF7872">
        <w:t>порядке деятельности комиссии по подготовке проекта правил землепользования и застройки поселений, муниципальных округов, городских округов и</w:t>
      </w:r>
      <w:r w:rsidR="00EE0CE4" w:rsidRPr="00EF7872">
        <w:t xml:space="preserve"> межселенных территорий в </w:t>
      </w:r>
      <w:r w:rsidRPr="00EF7872">
        <w:t>Приморском крае»</w:t>
      </w:r>
      <w:r w:rsidR="007D3C98" w:rsidRPr="00EF7872">
        <w:t>, Закона № 497-КЗ</w:t>
      </w:r>
      <w:r w:rsidRPr="00EF7872">
        <w:t xml:space="preserve"> Правительством Приморского края создается единая комиссия по подготовке проектов правил землепользования и застройки муниципальных образований Приморского края (далее – Комиссия).</w:t>
      </w:r>
    </w:p>
    <w:p w14:paraId="72C6D8F6" w14:textId="00998F1D" w:rsidR="00794B6D" w:rsidRPr="00EF7872" w:rsidRDefault="00794B6D" w:rsidP="00794B6D">
      <w:pPr>
        <w:widowControl w:val="0"/>
        <w:autoSpaceDE w:val="0"/>
        <w:autoSpaceDN w:val="0"/>
        <w:adjustRightInd w:val="0"/>
        <w:ind w:firstLine="567"/>
        <w:jc w:val="both"/>
      </w:pPr>
      <w:r w:rsidRPr="00EF7872">
        <w:t>Положение о Комиссии и её состав утверждены постановлением Администрацией Приморского края от 9 ию</w:t>
      </w:r>
      <w:r w:rsidR="006A3D2B" w:rsidRPr="00EF7872">
        <w:t>н</w:t>
      </w:r>
      <w:r w:rsidRPr="00EF7872">
        <w:t>я 2015 г. № 180 – па «О создании единой комиссии по подготовке проектов правил землепользования и застройки муниципальных образований Приморского края» (далее – постановление № 180-па).</w:t>
      </w:r>
    </w:p>
    <w:p w14:paraId="517E3F64" w14:textId="77777777" w:rsidR="00794B6D" w:rsidRPr="00EF7872" w:rsidRDefault="00794B6D" w:rsidP="00794B6D">
      <w:pPr>
        <w:widowControl w:val="0"/>
        <w:autoSpaceDE w:val="0"/>
        <w:autoSpaceDN w:val="0"/>
        <w:adjustRightInd w:val="0"/>
        <w:ind w:firstLine="540"/>
        <w:jc w:val="both"/>
      </w:pPr>
    </w:p>
    <w:p w14:paraId="7352BA10" w14:textId="293265E8" w:rsidR="00794B6D" w:rsidRPr="00EF7872" w:rsidRDefault="00794B6D" w:rsidP="00794B6D">
      <w:pPr>
        <w:pStyle w:val="ConsPlusNormal"/>
      </w:pPr>
      <w:r w:rsidRPr="00EF7872">
        <w:t>Статья 2. Изменение видов разрешенного исп</w:t>
      </w:r>
      <w:r w:rsidR="00EE0CE4" w:rsidRPr="00EF7872">
        <w:t>ользования земельных участков и </w:t>
      </w:r>
      <w:r w:rsidRPr="00EF7872">
        <w:t>объектов капитального строительства физическими и юридическими лицами</w:t>
      </w:r>
    </w:p>
    <w:p w14:paraId="47B8F6BE" w14:textId="77777777" w:rsidR="00794B6D" w:rsidRPr="00EF7872" w:rsidRDefault="00794B6D" w:rsidP="00794B6D">
      <w:pPr>
        <w:widowControl w:val="0"/>
        <w:autoSpaceDE w:val="0"/>
        <w:autoSpaceDN w:val="0"/>
        <w:adjustRightInd w:val="0"/>
        <w:ind w:firstLine="540"/>
        <w:jc w:val="both"/>
      </w:pPr>
    </w:p>
    <w:p w14:paraId="1DDEA553" w14:textId="131F391F" w:rsidR="00794B6D" w:rsidRPr="00EF7872" w:rsidRDefault="00794B6D" w:rsidP="00794B6D">
      <w:pPr>
        <w:widowControl w:val="0"/>
        <w:autoSpaceDE w:val="0"/>
        <w:autoSpaceDN w:val="0"/>
        <w:adjustRightInd w:val="0"/>
        <w:ind w:firstLine="540"/>
        <w:jc w:val="both"/>
      </w:pPr>
      <w:r w:rsidRPr="00EF7872">
        <w:t>1. Градостроительный регламент определяет правовой режим земельных участков равно как всего, что находится над и под поверхностью земе</w:t>
      </w:r>
      <w:r w:rsidR="00EE0CE4" w:rsidRPr="00EF7872">
        <w:t>льных участков и используется в </w:t>
      </w:r>
      <w:r w:rsidRPr="00EF7872">
        <w:t xml:space="preserve">процессе застройки и последующей эксплуатации объектов капитального строительства на территории Центральненского сельского поселения. </w:t>
      </w:r>
    </w:p>
    <w:p w14:paraId="017933E1" w14:textId="77777777" w:rsidR="00794B6D" w:rsidRPr="00EF7872" w:rsidRDefault="00794B6D" w:rsidP="00794B6D">
      <w:pPr>
        <w:widowControl w:val="0"/>
        <w:autoSpaceDE w:val="0"/>
        <w:autoSpaceDN w:val="0"/>
        <w:adjustRightInd w:val="0"/>
        <w:ind w:firstLine="540"/>
        <w:jc w:val="both"/>
      </w:pPr>
      <w:r w:rsidRPr="00EF7872">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14:paraId="21C7E03C" w14:textId="77777777" w:rsidR="00794B6D" w:rsidRPr="00EF7872" w:rsidRDefault="00794B6D" w:rsidP="00794B6D">
      <w:pPr>
        <w:widowControl w:val="0"/>
        <w:autoSpaceDE w:val="0"/>
        <w:autoSpaceDN w:val="0"/>
        <w:adjustRightInd w:val="0"/>
        <w:ind w:firstLine="540"/>
        <w:jc w:val="both"/>
      </w:pPr>
      <w:r w:rsidRPr="00EF7872">
        <w:t>1) виды разрешенного использования земельных участков и объектов капитального строительства;</w:t>
      </w:r>
    </w:p>
    <w:p w14:paraId="0BF218B2" w14:textId="1C1BD1F4" w:rsidR="00794B6D" w:rsidRPr="00EF7872" w:rsidRDefault="00794B6D" w:rsidP="00794B6D">
      <w:pPr>
        <w:widowControl w:val="0"/>
        <w:autoSpaceDE w:val="0"/>
        <w:autoSpaceDN w:val="0"/>
        <w:adjustRightInd w:val="0"/>
        <w:ind w:firstLine="540"/>
        <w:jc w:val="both"/>
      </w:pPr>
      <w:r w:rsidRPr="00EF7872">
        <w:t>2) предельные (минимальные и (или) максимальные) размеры земельных участков и</w:t>
      </w:r>
      <w:r w:rsidR="00EE0CE4" w:rsidRPr="00EF7872">
        <w:t> </w:t>
      </w:r>
      <w:r w:rsidRPr="00EF7872">
        <w:t>предельные параметры разрешенного строительства, реконструкции объектов капитального строительства;</w:t>
      </w:r>
    </w:p>
    <w:p w14:paraId="61AA1ACC" w14:textId="77777777" w:rsidR="00794B6D" w:rsidRPr="00EF7872" w:rsidRDefault="00794B6D" w:rsidP="00794B6D">
      <w:pPr>
        <w:widowControl w:val="0"/>
        <w:autoSpaceDE w:val="0"/>
        <w:autoSpaceDN w:val="0"/>
        <w:adjustRightInd w:val="0"/>
        <w:ind w:firstLine="540"/>
        <w:jc w:val="both"/>
      </w:pPr>
      <w:r w:rsidRPr="00EF7872">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D2FA28" w14:textId="77777777" w:rsidR="00794B6D" w:rsidRPr="00EF7872" w:rsidRDefault="00794B6D" w:rsidP="00794B6D">
      <w:pPr>
        <w:widowControl w:val="0"/>
        <w:autoSpaceDE w:val="0"/>
        <w:autoSpaceDN w:val="0"/>
        <w:adjustRightInd w:val="0"/>
        <w:ind w:firstLine="540"/>
        <w:jc w:val="both"/>
      </w:pPr>
      <w:r w:rsidRPr="00EF7872">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19D3C44C" w14:textId="77777777" w:rsidR="00794B6D" w:rsidRPr="00EF7872" w:rsidRDefault="00794B6D" w:rsidP="00794B6D">
      <w:pPr>
        <w:widowControl w:val="0"/>
        <w:autoSpaceDE w:val="0"/>
        <w:autoSpaceDN w:val="0"/>
        <w:adjustRightInd w:val="0"/>
        <w:ind w:firstLine="540"/>
        <w:jc w:val="both"/>
      </w:pPr>
      <w:r w:rsidRPr="00EF7872">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14:paraId="6C1E636F" w14:textId="26E5626A" w:rsidR="00794B6D" w:rsidRPr="00EF7872" w:rsidRDefault="00794B6D" w:rsidP="00794B6D">
      <w:pPr>
        <w:widowControl w:val="0"/>
        <w:autoSpaceDE w:val="0"/>
        <w:autoSpaceDN w:val="0"/>
        <w:adjustRightInd w:val="0"/>
        <w:ind w:firstLine="540"/>
        <w:jc w:val="both"/>
      </w:pPr>
      <w:r w:rsidRPr="00EF7872">
        <w:t>4. Действие градостроительного регламента на территории Центральненского сельского поселения не распространяется на земельные участки:</w:t>
      </w:r>
    </w:p>
    <w:p w14:paraId="64D992A2" w14:textId="77777777" w:rsidR="00794B6D" w:rsidRPr="00EF7872" w:rsidRDefault="00794B6D" w:rsidP="00794B6D">
      <w:pPr>
        <w:widowControl w:val="0"/>
        <w:autoSpaceDE w:val="0"/>
        <w:autoSpaceDN w:val="0"/>
        <w:adjustRightInd w:val="0"/>
        <w:ind w:firstLine="540"/>
        <w:jc w:val="both"/>
      </w:pPr>
      <w:r w:rsidRPr="00EF7872">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09DB2DB1" w14:textId="77777777" w:rsidR="00794B6D" w:rsidRPr="00EF7872" w:rsidRDefault="00794B6D" w:rsidP="00794B6D">
      <w:pPr>
        <w:widowControl w:val="0"/>
        <w:autoSpaceDE w:val="0"/>
        <w:autoSpaceDN w:val="0"/>
        <w:adjustRightInd w:val="0"/>
        <w:ind w:firstLine="540"/>
        <w:jc w:val="both"/>
      </w:pPr>
      <w:r w:rsidRPr="00EF7872">
        <w:t>2) в границах территорий общего пользования;</w:t>
      </w:r>
    </w:p>
    <w:p w14:paraId="387494CD" w14:textId="77777777" w:rsidR="00794B6D" w:rsidRPr="00EF7872" w:rsidRDefault="00794B6D" w:rsidP="00794B6D">
      <w:pPr>
        <w:widowControl w:val="0"/>
        <w:autoSpaceDE w:val="0"/>
        <w:autoSpaceDN w:val="0"/>
        <w:adjustRightInd w:val="0"/>
        <w:ind w:firstLine="540"/>
        <w:jc w:val="both"/>
      </w:pPr>
      <w:r w:rsidRPr="00EF7872">
        <w:t>3) предназначенные для размещения линейных объектов и (или) занятые линейными объектами;</w:t>
      </w:r>
    </w:p>
    <w:p w14:paraId="6B7D4A78" w14:textId="77777777" w:rsidR="00794B6D" w:rsidRPr="00EF7872" w:rsidRDefault="00794B6D" w:rsidP="00794B6D">
      <w:pPr>
        <w:widowControl w:val="0"/>
        <w:autoSpaceDE w:val="0"/>
        <w:autoSpaceDN w:val="0"/>
        <w:adjustRightInd w:val="0"/>
        <w:ind w:firstLine="540"/>
        <w:jc w:val="both"/>
      </w:pPr>
      <w:r w:rsidRPr="00EF7872">
        <w:t>4) предоставленные для добычи полезных ископаемых.</w:t>
      </w:r>
    </w:p>
    <w:p w14:paraId="409EE12B" w14:textId="3B89C32B" w:rsidR="00794B6D" w:rsidRPr="00EF7872" w:rsidRDefault="00794B6D" w:rsidP="00794B6D">
      <w:pPr>
        <w:autoSpaceDE w:val="0"/>
        <w:autoSpaceDN w:val="0"/>
        <w:adjustRightInd w:val="0"/>
        <w:ind w:firstLine="540"/>
        <w:jc w:val="both"/>
      </w:pPr>
      <w:r w:rsidRPr="00EF7872">
        <w:t>5. Градостроительные регламенты на территории Центральненского сельского поселения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14:paraId="2A3106F7" w14:textId="77777777" w:rsidR="00794B6D" w:rsidRPr="00EF7872" w:rsidRDefault="00794B6D" w:rsidP="00794B6D">
      <w:pPr>
        <w:widowControl w:val="0"/>
        <w:autoSpaceDE w:val="0"/>
        <w:autoSpaceDN w:val="0"/>
        <w:adjustRightInd w:val="0"/>
        <w:ind w:firstLine="540"/>
        <w:jc w:val="both"/>
      </w:pPr>
      <w:r w:rsidRPr="00EF7872">
        <w:t>6.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14:paraId="35E4EB20" w14:textId="77777777" w:rsidR="00794B6D" w:rsidRPr="00EF7872" w:rsidRDefault="00794B6D" w:rsidP="00794B6D">
      <w:pPr>
        <w:widowControl w:val="0"/>
        <w:autoSpaceDE w:val="0"/>
        <w:autoSpaceDN w:val="0"/>
        <w:adjustRightInd w:val="0"/>
        <w:ind w:firstLine="540"/>
        <w:jc w:val="both"/>
      </w:pPr>
      <w:r w:rsidRPr="00EF7872">
        <w:t>1) основные виды разрешенного использования;</w:t>
      </w:r>
    </w:p>
    <w:p w14:paraId="2A1D09B6" w14:textId="095F9979" w:rsidR="00794B6D" w:rsidRPr="00EF7872" w:rsidRDefault="00794B6D" w:rsidP="00794B6D">
      <w:pPr>
        <w:widowControl w:val="0"/>
        <w:autoSpaceDE w:val="0"/>
        <w:autoSpaceDN w:val="0"/>
        <w:adjustRightInd w:val="0"/>
        <w:ind w:firstLine="540"/>
        <w:jc w:val="both"/>
      </w:pPr>
      <w:r w:rsidRPr="00EF7872">
        <w:t>2) условно разрешенные виды использования, решение о предоставлении разрешения на которые принимается главой Шкотовского муниципального района в порядке, предусмотренном статьей 39 Градостроительного кодекса Российской Федерации, с учетом особенностей, установленных Федеральным законом</w:t>
      </w:r>
      <w:r w:rsidR="00EE0CE4" w:rsidRPr="00EF7872">
        <w:t xml:space="preserve"> от 13 июля 2015 г. № 212-ФЗ «О</w:t>
      </w:r>
      <w:r w:rsidR="00EE0CE4" w:rsidRPr="00EF7872">
        <w:rPr>
          <w:lang w:val="en-US"/>
        </w:rPr>
        <w:t> </w:t>
      </w:r>
      <w:r w:rsidRPr="00EF7872">
        <w:t>свободном порте Владивосток» (далее – Федеральный закон № 212-ФЗ);</w:t>
      </w:r>
    </w:p>
    <w:p w14:paraId="370A51DA" w14:textId="77777777" w:rsidR="00794B6D" w:rsidRPr="00EF7872" w:rsidRDefault="00794B6D" w:rsidP="00794B6D">
      <w:pPr>
        <w:widowControl w:val="0"/>
        <w:autoSpaceDE w:val="0"/>
        <w:autoSpaceDN w:val="0"/>
        <w:adjustRightInd w:val="0"/>
        <w:ind w:firstLine="540"/>
        <w:jc w:val="both"/>
      </w:pPr>
      <w:r w:rsidRPr="00EF7872">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21F2DDA8" w14:textId="0D5D1225" w:rsidR="00794B6D" w:rsidRPr="00EF7872" w:rsidRDefault="00794B6D" w:rsidP="00794B6D">
      <w:pPr>
        <w:widowControl w:val="0"/>
        <w:autoSpaceDE w:val="0"/>
        <w:autoSpaceDN w:val="0"/>
        <w:adjustRightInd w:val="0"/>
        <w:ind w:firstLine="567"/>
        <w:jc w:val="both"/>
      </w:pPr>
      <w:r w:rsidRPr="00EF7872">
        <w:t>7. Описание видов разрешенного использования земельных участков и объектов капитального строительства, установленных в градостроитель</w:t>
      </w:r>
      <w:r w:rsidR="00EE0CE4" w:rsidRPr="00EF7872">
        <w:t>ных регламентах, определяется в</w:t>
      </w:r>
      <w:r w:rsidR="00EE0CE4" w:rsidRPr="00EF7872">
        <w:rPr>
          <w:lang w:val="en-US"/>
        </w:rPr>
        <w:t> </w:t>
      </w:r>
      <w:r w:rsidRPr="00EF7872">
        <w:t>соответствии с Классификатором видов разрешенного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(далее – Классификатор видов разрешенного использования земельных участков).</w:t>
      </w:r>
    </w:p>
    <w:p w14:paraId="7D2E381D" w14:textId="77777777" w:rsidR="00794B6D" w:rsidRPr="00EF7872" w:rsidRDefault="00794B6D" w:rsidP="00794B6D">
      <w:pPr>
        <w:widowControl w:val="0"/>
        <w:autoSpaceDE w:val="0"/>
        <w:autoSpaceDN w:val="0"/>
        <w:adjustRightInd w:val="0"/>
        <w:ind w:firstLine="540"/>
        <w:jc w:val="both"/>
      </w:pPr>
      <w:r w:rsidRPr="00EF7872">
        <w:t xml:space="preserve">8.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допускается без отдельного указания в градостроительном регламенте для любой территориальной зоны. </w:t>
      </w:r>
    </w:p>
    <w:p w14:paraId="712BB8AD" w14:textId="7608ECE5" w:rsidR="00794B6D" w:rsidRPr="00EF7872" w:rsidRDefault="00794B6D" w:rsidP="00794B6D">
      <w:pPr>
        <w:widowControl w:val="0"/>
        <w:autoSpaceDE w:val="0"/>
        <w:autoSpaceDN w:val="0"/>
        <w:adjustRightInd w:val="0"/>
        <w:ind w:firstLine="540"/>
        <w:jc w:val="both"/>
      </w:pPr>
      <w:r w:rsidRPr="00EF7872">
        <w:t>9. Изменение одного вида разрешенного использования земельных участков и объектов капитального строительства на другой вид такого</w:t>
      </w:r>
      <w:r w:rsidR="00EE0CE4" w:rsidRPr="00EF7872">
        <w:t xml:space="preserve"> использования осуществляется в</w:t>
      </w:r>
      <w:r w:rsidR="00EE0CE4" w:rsidRPr="00EF7872">
        <w:rPr>
          <w:lang w:val="en-US"/>
        </w:rPr>
        <w:t> </w:t>
      </w:r>
      <w:r w:rsidRPr="00EF7872">
        <w:t>соответствии с градостроительным регламентом при условии соблюдения требований технических регламентов.</w:t>
      </w:r>
    </w:p>
    <w:p w14:paraId="3558C6B3" w14:textId="77777777" w:rsidR="00794B6D" w:rsidRPr="00EF7872" w:rsidRDefault="00794B6D" w:rsidP="00794B6D">
      <w:pPr>
        <w:widowControl w:val="0"/>
        <w:autoSpaceDE w:val="0"/>
        <w:autoSpaceDN w:val="0"/>
        <w:adjustRightInd w:val="0"/>
        <w:ind w:firstLine="540"/>
        <w:jc w:val="both"/>
      </w:pPr>
      <w:r w:rsidRPr="00EF7872">
        <w:t>10.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9CB92A0" w14:textId="77777777" w:rsidR="00794B6D" w:rsidRPr="00EF7872" w:rsidRDefault="00794B6D" w:rsidP="00794B6D">
      <w:pPr>
        <w:widowControl w:val="0"/>
        <w:autoSpaceDE w:val="0"/>
        <w:autoSpaceDN w:val="0"/>
        <w:adjustRightInd w:val="0"/>
        <w:ind w:firstLine="540"/>
        <w:jc w:val="both"/>
      </w:pPr>
      <w:r w:rsidRPr="00EF7872">
        <w:t>11. Правообладатели земельных участков, 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14:paraId="01C4D68D" w14:textId="77777777" w:rsidR="00794B6D" w:rsidRPr="00EF7872" w:rsidRDefault="00794B6D" w:rsidP="00794B6D">
      <w:pPr>
        <w:widowControl w:val="0"/>
        <w:autoSpaceDE w:val="0"/>
        <w:autoSpaceDN w:val="0"/>
        <w:adjustRightInd w:val="0"/>
        <w:ind w:firstLine="540"/>
        <w:jc w:val="both"/>
      </w:pPr>
      <w:r w:rsidRPr="00EF7872">
        <w:t>12. Правообладатели земельных участков, указанные в части 10 настоящей 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орган государственной власти или орган местного самоуправления, в полномочия которого входит принятие решения об изменении вида разрешенного использования земельного участка, объекта капитального строительства, в отношении которых осуществлен выбор новых видов разрешенного использования.</w:t>
      </w:r>
    </w:p>
    <w:p w14:paraId="77678B34" w14:textId="77777777" w:rsidR="00794B6D" w:rsidRPr="00EF7872" w:rsidRDefault="00794B6D" w:rsidP="00794B6D">
      <w:pPr>
        <w:widowControl w:val="0"/>
        <w:autoSpaceDE w:val="0"/>
        <w:autoSpaceDN w:val="0"/>
        <w:adjustRightInd w:val="0"/>
        <w:ind w:firstLine="540"/>
        <w:jc w:val="both"/>
      </w:pPr>
      <w:r w:rsidRPr="00EF7872">
        <w:t>13. Изменение одного вида разрешенного использования земельных участков и 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требований технических регламентов и утверждается правовым актом соответствующего органа государственной власти или органа местного самоуправления.</w:t>
      </w:r>
    </w:p>
    <w:p w14:paraId="5A543BA2" w14:textId="77777777" w:rsidR="00794B6D" w:rsidRPr="00EF7872" w:rsidRDefault="00794B6D" w:rsidP="00794B6D">
      <w:pPr>
        <w:widowControl w:val="0"/>
        <w:autoSpaceDE w:val="0"/>
        <w:autoSpaceDN w:val="0"/>
        <w:adjustRightInd w:val="0"/>
        <w:ind w:firstLine="567"/>
        <w:jc w:val="both"/>
      </w:pPr>
      <w:r w:rsidRPr="00EF7872">
        <w:t>14. В случае, если изменение вида разрешенного использования объектов капитального строительства невозможно без изменения объектов капитального строительства и (или) их конструктивных частей, если такие изменения затрагивают конструктивные и другие характеристики их надежности и безопасности, изменение вида разрешенного использования таких объектов осуществляется путем получения разрешений на строительство, на ввод объекта в эксплуатацию в порядке, установленном Градостроительным кодексом Российской Федерации.</w:t>
      </w:r>
    </w:p>
    <w:p w14:paraId="6C809C47" w14:textId="77777777" w:rsidR="00794B6D" w:rsidRPr="00EF7872" w:rsidRDefault="00794B6D" w:rsidP="00794B6D">
      <w:pPr>
        <w:widowControl w:val="0"/>
        <w:autoSpaceDE w:val="0"/>
        <w:autoSpaceDN w:val="0"/>
        <w:adjustRightInd w:val="0"/>
        <w:ind w:firstLine="540"/>
        <w:jc w:val="both"/>
      </w:pPr>
      <w:r w:rsidRPr="00EF7872">
        <w:t>15.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CF83540" w14:textId="77777777" w:rsidR="00794B6D" w:rsidRPr="00EF7872" w:rsidRDefault="00794B6D" w:rsidP="00794B6D">
      <w:pPr>
        <w:widowControl w:val="0"/>
        <w:autoSpaceDE w:val="0"/>
        <w:autoSpaceDN w:val="0"/>
        <w:adjustRightInd w:val="0"/>
        <w:ind w:firstLine="540"/>
        <w:jc w:val="both"/>
      </w:pPr>
      <w:r w:rsidRPr="00EF7872">
        <w:t>16. 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статьей 39 Градостроительного кодекса Российской Федерации с учетом особенностей, установленных Федеральным законом № 212-ФЗ, и в порядке, установленном постановлением № 180-па.</w:t>
      </w:r>
    </w:p>
    <w:p w14:paraId="791F897A" w14:textId="77777777" w:rsidR="00794B6D" w:rsidRPr="00EF7872" w:rsidRDefault="00794B6D" w:rsidP="00794B6D">
      <w:pPr>
        <w:widowControl w:val="0"/>
        <w:autoSpaceDE w:val="0"/>
        <w:autoSpaceDN w:val="0"/>
        <w:adjustRightInd w:val="0"/>
        <w:ind w:firstLine="540"/>
        <w:jc w:val="both"/>
      </w:pPr>
      <w:r w:rsidRPr="00EF7872">
        <w:t>17. 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49E9F41F" w14:textId="77777777" w:rsidR="00794B6D" w:rsidRPr="00EF7872" w:rsidRDefault="00794B6D" w:rsidP="00794B6D">
      <w:pPr>
        <w:widowControl w:val="0"/>
        <w:autoSpaceDE w:val="0"/>
        <w:autoSpaceDN w:val="0"/>
        <w:adjustRightInd w:val="0"/>
        <w:ind w:firstLine="567"/>
        <w:jc w:val="both"/>
      </w:pPr>
      <w:r w:rsidRPr="00EF7872">
        <w:t>18.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2F472B32" w14:textId="77777777" w:rsidR="00794B6D" w:rsidRPr="00EF7872" w:rsidRDefault="00794B6D" w:rsidP="00794B6D">
      <w:pPr>
        <w:autoSpaceDE w:val="0"/>
        <w:autoSpaceDN w:val="0"/>
        <w:adjustRightInd w:val="0"/>
        <w:ind w:firstLine="567"/>
        <w:jc w:val="both"/>
      </w:pPr>
      <w:r w:rsidRPr="00EF7872">
        <w:t>19. Градостроительные регламенты включают в себя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850E026" w14:textId="77777777" w:rsidR="00794B6D" w:rsidRPr="00EF7872" w:rsidRDefault="00794B6D" w:rsidP="00794B6D">
      <w:pPr>
        <w:autoSpaceDE w:val="0"/>
        <w:autoSpaceDN w:val="0"/>
        <w:adjustRightInd w:val="0"/>
        <w:ind w:firstLine="567"/>
        <w:jc w:val="both"/>
      </w:pPr>
      <w:r w:rsidRPr="00EF7872">
        <w:t xml:space="preserve">1) предельные (минимальные и (или) максимальные) размеры земельных участков; </w:t>
      </w:r>
    </w:p>
    <w:p w14:paraId="31B3FA7B" w14:textId="77777777" w:rsidR="00794B6D" w:rsidRPr="00EF7872" w:rsidRDefault="00794B6D" w:rsidP="00794B6D">
      <w:pPr>
        <w:autoSpaceDE w:val="0"/>
        <w:autoSpaceDN w:val="0"/>
        <w:adjustRightInd w:val="0"/>
        <w:ind w:firstLine="567"/>
        <w:jc w:val="both"/>
      </w:pPr>
      <w:r w:rsidRPr="00EF7872">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09D1101" w14:textId="77777777" w:rsidR="00794B6D" w:rsidRPr="00EF7872" w:rsidRDefault="00794B6D" w:rsidP="00794B6D">
      <w:pPr>
        <w:autoSpaceDE w:val="0"/>
        <w:autoSpaceDN w:val="0"/>
        <w:adjustRightInd w:val="0"/>
        <w:ind w:firstLine="567"/>
        <w:jc w:val="both"/>
      </w:pPr>
      <w:r w:rsidRPr="00EF7872">
        <w:t>3) предельное количество этажей или предельную высоту зданий, строений, сооружений;</w:t>
      </w:r>
    </w:p>
    <w:p w14:paraId="04A248C8" w14:textId="77777777" w:rsidR="00794B6D" w:rsidRPr="00EF7872" w:rsidRDefault="00794B6D" w:rsidP="00794B6D">
      <w:pPr>
        <w:autoSpaceDE w:val="0"/>
        <w:autoSpaceDN w:val="0"/>
        <w:adjustRightInd w:val="0"/>
        <w:ind w:firstLine="567"/>
        <w:jc w:val="both"/>
      </w:pPr>
      <w:r w:rsidRPr="00EF7872">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0CEC5F8" w14:textId="77777777" w:rsidR="00794B6D" w:rsidRPr="00EF7872" w:rsidRDefault="00794B6D" w:rsidP="00794B6D">
      <w:pPr>
        <w:autoSpaceDE w:val="0"/>
        <w:autoSpaceDN w:val="0"/>
        <w:adjustRightInd w:val="0"/>
        <w:ind w:firstLine="567"/>
        <w:jc w:val="both"/>
      </w:pPr>
      <w:r w:rsidRPr="00EF7872">
        <w:t>5) иные предельные параметры разрешенного строительства, реконструкции объектов капитального строительства, в том числе минимальный процент озеленения, а также минимальное количество мест хранения автомобилей.</w:t>
      </w:r>
    </w:p>
    <w:p w14:paraId="778DA677" w14:textId="77777777" w:rsidR="00794B6D" w:rsidRPr="00EF7872" w:rsidRDefault="00794B6D" w:rsidP="00794B6D">
      <w:pPr>
        <w:widowControl w:val="0"/>
        <w:autoSpaceDE w:val="0"/>
        <w:autoSpaceDN w:val="0"/>
        <w:adjustRightInd w:val="0"/>
        <w:ind w:firstLine="540"/>
        <w:jc w:val="both"/>
      </w:pPr>
      <w:r w:rsidRPr="00EF7872">
        <w:t>20. При совмещении нескольких видов разрешенного использования объекта капитального строительства предусматриваются следующие параметры разрешенного строительства, реконструкции для такого объекта капитального строительства:</w:t>
      </w:r>
    </w:p>
    <w:p w14:paraId="1038083D" w14:textId="77777777" w:rsidR="00794B6D" w:rsidRPr="00EF7872" w:rsidRDefault="00794B6D" w:rsidP="00794B6D">
      <w:pPr>
        <w:widowControl w:val="0"/>
        <w:autoSpaceDE w:val="0"/>
        <w:autoSpaceDN w:val="0"/>
        <w:adjustRightInd w:val="0"/>
        <w:ind w:firstLine="540"/>
        <w:jc w:val="both"/>
      </w:pPr>
      <w:r w:rsidRPr="00EF7872">
        <w:t>1) количество мест хранения автомобилей определяется суммарным минимальным количеством мест хранения автомобилей согласно градостроительным регламентам для каждого из видов разрешенного использования;</w:t>
      </w:r>
    </w:p>
    <w:p w14:paraId="50A0B9F1" w14:textId="77777777" w:rsidR="00794B6D" w:rsidRPr="00EF7872" w:rsidRDefault="00794B6D" w:rsidP="00794B6D">
      <w:pPr>
        <w:widowControl w:val="0"/>
        <w:autoSpaceDE w:val="0"/>
        <w:autoSpaceDN w:val="0"/>
        <w:adjustRightInd w:val="0"/>
        <w:ind w:firstLine="540"/>
        <w:jc w:val="both"/>
      </w:pPr>
      <w:r w:rsidRPr="00EF7872">
        <w:t>2) значение предельного максимального количества этажей или предельной высоты зданий, строений, сооружений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410A2BB7" w14:textId="7BF0CF9D" w:rsidR="00794B6D" w:rsidRPr="00EF7872" w:rsidRDefault="00EE0CE4" w:rsidP="00794B6D">
      <w:pPr>
        <w:widowControl w:val="0"/>
        <w:autoSpaceDE w:val="0"/>
        <w:autoSpaceDN w:val="0"/>
        <w:adjustRightInd w:val="0"/>
        <w:ind w:firstLine="540"/>
        <w:jc w:val="both"/>
      </w:pPr>
      <w:r w:rsidRPr="00EF7872">
        <w:t>3)</w:t>
      </w:r>
      <w:r w:rsidRPr="00EF7872">
        <w:rPr>
          <w:lang w:val="en-US"/>
        </w:rPr>
        <w:t> </w:t>
      </w:r>
      <w:r w:rsidR="00794B6D" w:rsidRPr="00EF7872">
        <w:t>значение максимального процента застройки в границах земельного участка определяется в соответствии с минимальным значением из числа предусмотренных градостроительным регламентом для каждого из видов разрешенного использования;</w:t>
      </w:r>
    </w:p>
    <w:p w14:paraId="3E3BEB2A" w14:textId="77777777" w:rsidR="00794B6D" w:rsidRPr="00EF7872" w:rsidRDefault="00794B6D" w:rsidP="00794B6D">
      <w:pPr>
        <w:widowControl w:val="0"/>
        <w:autoSpaceDE w:val="0"/>
        <w:autoSpaceDN w:val="0"/>
        <w:adjustRightInd w:val="0"/>
        <w:ind w:firstLine="540"/>
        <w:jc w:val="both"/>
      </w:pPr>
      <w:r w:rsidRPr="00EF7872">
        <w:t>4) значение минимальных отступов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определяется в соответствии с максимальным значением из числа предусмотренных градостроительным регламентом для каждого из видов разрешенного использования;</w:t>
      </w:r>
    </w:p>
    <w:p w14:paraId="1BB98260" w14:textId="25F4CDDD" w:rsidR="00794B6D" w:rsidRPr="00EF7872" w:rsidRDefault="00794B6D" w:rsidP="00794B6D">
      <w:pPr>
        <w:widowControl w:val="0"/>
        <w:autoSpaceDE w:val="0"/>
        <w:autoSpaceDN w:val="0"/>
        <w:adjustRightInd w:val="0"/>
        <w:ind w:firstLine="540"/>
        <w:jc w:val="both"/>
      </w:pPr>
      <w:r w:rsidRPr="00EF7872">
        <w:t>5) значение минимального процента озеленени</w:t>
      </w:r>
      <w:r w:rsidR="00EE0CE4" w:rsidRPr="00EF7872">
        <w:t>я определяется в соответствии с</w:t>
      </w:r>
      <w:r w:rsidR="00EE0CE4" w:rsidRPr="00EF7872">
        <w:rPr>
          <w:lang w:val="en-US"/>
        </w:rPr>
        <w:t> </w:t>
      </w:r>
      <w:r w:rsidRPr="00EF7872">
        <w:t>максимальным значением из числа предусмотренных градостроительным регламентом для каждого из видов разрешенного использования.</w:t>
      </w:r>
    </w:p>
    <w:p w14:paraId="36CB67BB" w14:textId="77777777" w:rsidR="00794B6D" w:rsidRPr="00EF7872" w:rsidRDefault="00794B6D" w:rsidP="00794B6D">
      <w:pPr>
        <w:widowControl w:val="0"/>
        <w:autoSpaceDE w:val="0"/>
        <w:autoSpaceDN w:val="0"/>
        <w:adjustRightInd w:val="0"/>
        <w:ind w:firstLine="540"/>
        <w:jc w:val="both"/>
      </w:pPr>
      <w:r w:rsidRPr="00EF7872">
        <w:t>21.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14:paraId="34573605" w14:textId="77777777" w:rsidR="00794B6D" w:rsidRPr="00EF7872" w:rsidRDefault="00794B6D" w:rsidP="00794B6D">
      <w:pPr>
        <w:widowControl w:val="0"/>
        <w:autoSpaceDE w:val="0"/>
        <w:autoSpaceDN w:val="0"/>
        <w:adjustRightInd w:val="0"/>
        <w:ind w:firstLine="540"/>
        <w:jc w:val="both"/>
      </w:pPr>
      <w:r w:rsidRPr="00EF7872">
        <w:t>22. Земельные участки или объекты капитального строительства, указанные в части 21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14:paraId="10C0236E" w14:textId="309DF10F" w:rsidR="00794B6D" w:rsidRPr="00EF7872" w:rsidRDefault="00794B6D" w:rsidP="00794B6D">
      <w:pPr>
        <w:widowControl w:val="0"/>
        <w:autoSpaceDE w:val="0"/>
        <w:autoSpaceDN w:val="0"/>
        <w:adjustRightInd w:val="0"/>
        <w:ind w:firstLine="540"/>
        <w:jc w:val="both"/>
      </w:pPr>
      <w:r w:rsidRPr="00EF7872">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w:t>
      </w:r>
      <w:r w:rsidR="00EE0CE4" w:rsidRPr="00EF7872">
        <w:t xml:space="preserve"> приведения их в соответствие с</w:t>
      </w:r>
      <w:r w:rsidR="00EE0CE4" w:rsidRPr="00EF7872">
        <w:rPr>
          <w:lang w:val="en-US"/>
        </w:rPr>
        <w:t> </w:t>
      </w:r>
      <w:r w:rsidRPr="00EF7872">
        <w:t>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61BDC9F" w14:textId="77777777" w:rsidR="00794B6D" w:rsidRPr="00EF7872" w:rsidRDefault="00794B6D" w:rsidP="00794B6D">
      <w:pPr>
        <w:widowControl w:val="0"/>
        <w:autoSpaceDE w:val="0"/>
        <w:autoSpaceDN w:val="0"/>
        <w:adjustRightInd w:val="0"/>
        <w:ind w:firstLine="540"/>
        <w:jc w:val="both"/>
      </w:pPr>
      <w:r w:rsidRPr="00EF7872">
        <w:t>В случае,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14:paraId="65EB994D" w14:textId="269A243D" w:rsidR="00794B6D" w:rsidRPr="00EF7872" w:rsidRDefault="00794B6D" w:rsidP="00794B6D">
      <w:pPr>
        <w:widowControl w:val="0"/>
        <w:autoSpaceDE w:val="0"/>
        <w:autoSpaceDN w:val="0"/>
        <w:adjustRightInd w:val="0"/>
        <w:ind w:firstLine="540"/>
        <w:jc w:val="both"/>
      </w:pPr>
      <w:r w:rsidRPr="00EF7872">
        <w:t xml:space="preserve">23. Осуществление деятельности на земельных участках, расположенных в границах зон </w:t>
      </w:r>
      <w:r w:rsidR="00EE0CE4" w:rsidRPr="00EF7872">
        <w:t>с</w:t>
      </w:r>
      <w:r w:rsidR="00EE0CE4" w:rsidRPr="00EF7872">
        <w:rPr>
          <w:lang w:val="en-US"/>
        </w:rPr>
        <w:t> </w:t>
      </w:r>
      <w:r w:rsidRPr="00EF7872">
        <w:t>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14:paraId="1A64FB23" w14:textId="77777777" w:rsidR="00794B6D" w:rsidRPr="00EF7872" w:rsidRDefault="00794B6D" w:rsidP="00794B6D">
      <w:pPr>
        <w:autoSpaceDE w:val="0"/>
        <w:autoSpaceDN w:val="0"/>
        <w:adjustRightInd w:val="0"/>
        <w:ind w:firstLine="540"/>
        <w:jc w:val="both"/>
      </w:pPr>
      <w:r w:rsidRPr="00EF7872">
        <w:t xml:space="preserve">Границы зон с особыми условиями использования территорий отображаются на карте градостроительного зонирования и могут не совпадать с границами территориальных зон. </w:t>
      </w:r>
    </w:p>
    <w:p w14:paraId="2F03313A" w14:textId="224C5427" w:rsidR="00794B6D" w:rsidRPr="00EF7872" w:rsidRDefault="00794B6D" w:rsidP="00794B6D">
      <w:pPr>
        <w:widowControl w:val="0"/>
        <w:autoSpaceDE w:val="0"/>
        <w:autoSpaceDN w:val="0"/>
        <w:adjustRightInd w:val="0"/>
        <w:ind w:firstLine="540"/>
        <w:jc w:val="both"/>
      </w:pPr>
      <w:r w:rsidRPr="00EF7872">
        <w:t>Землепользование и застройка в границах зон с особыми условиями использования территорий осуществляются: с соблюдением запрещений и ограничений, установленных действующим законодательством Российской Федерации</w:t>
      </w:r>
      <w:r w:rsidR="00EE0CE4" w:rsidRPr="00EF7872">
        <w:t>, нормами и правилами для зон с</w:t>
      </w:r>
      <w:r w:rsidR="00EE0CE4" w:rsidRPr="00EF7872">
        <w:rPr>
          <w:lang w:val="en-US"/>
        </w:rPr>
        <w:t> </w:t>
      </w:r>
      <w:r w:rsidRPr="00EF7872">
        <w:t>особыми условиями использования территорий; с соблюдением требований градостроительных регламентов, установленных Правилами.</w:t>
      </w:r>
    </w:p>
    <w:p w14:paraId="28844ACC" w14:textId="77777777" w:rsidR="00794B6D" w:rsidRPr="00EF7872" w:rsidRDefault="00794B6D" w:rsidP="00794B6D">
      <w:pPr>
        <w:widowControl w:val="0"/>
        <w:autoSpaceDE w:val="0"/>
        <w:autoSpaceDN w:val="0"/>
        <w:adjustRightInd w:val="0"/>
        <w:ind w:firstLine="540"/>
        <w:jc w:val="both"/>
      </w:pPr>
    </w:p>
    <w:p w14:paraId="76364DF2" w14:textId="77777777" w:rsidR="00794B6D" w:rsidRPr="00EF7872" w:rsidRDefault="00794B6D" w:rsidP="00794B6D">
      <w:pPr>
        <w:pStyle w:val="ConsPlusNormal"/>
      </w:pPr>
      <w:r w:rsidRPr="00EF7872">
        <w:t xml:space="preserve">Статья 3. Подготовка документации по планировке территории органами местного самоуправления </w:t>
      </w:r>
    </w:p>
    <w:p w14:paraId="1C5934F4" w14:textId="77777777" w:rsidR="00794B6D" w:rsidRPr="00EF7872" w:rsidRDefault="00794B6D" w:rsidP="00794B6D">
      <w:pPr>
        <w:widowControl w:val="0"/>
        <w:autoSpaceDE w:val="0"/>
        <w:autoSpaceDN w:val="0"/>
        <w:adjustRightInd w:val="0"/>
        <w:ind w:firstLine="540"/>
        <w:jc w:val="both"/>
      </w:pPr>
    </w:p>
    <w:p w14:paraId="255127AB" w14:textId="77777777" w:rsidR="00794B6D" w:rsidRPr="00EF7872" w:rsidRDefault="00794B6D" w:rsidP="00794B6D">
      <w:pPr>
        <w:widowControl w:val="0"/>
        <w:autoSpaceDE w:val="0"/>
        <w:autoSpaceDN w:val="0"/>
        <w:adjustRightInd w:val="0"/>
        <w:ind w:firstLine="540"/>
        <w:jc w:val="both"/>
      </w:pPr>
      <w:r w:rsidRPr="00EF7872">
        <w:t>1. Подготовка документации по планировке территории осуществляется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356B9959" w14:textId="77777777" w:rsidR="00794B6D" w:rsidRPr="00EF7872" w:rsidRDefault="00794B6D" w:rsidP="00794B6D">
      <w:pPr>
        <w:widowControl w:val="0"/>
        <w:autoSpaceDE w:val="0"/>
        <w:autoSpaceDN w:val="0"/>
        <w:adjustRightInd w:val="0"/>
        <w:ind w:firstLine="540"/>
        <w:jc w:val="both"/>
      </w:pPr>
      <w:r w:rsidRPr="00EF7872">
        <w:t>2. Видами документации по планировке территории являются:</w:t>
      </w:r>
    </w:p>
    <w:p w14:paraId="7BE6B715" w14:textId="77777777" w:rsidR="00794B6D" w:rsidRPr="00EF7872" w:rsidRDefault="00794B6D" w:rsidP="00794B6D">
      <w:pPr>
        <w:widowControl w:val="0"/>
        <w:autoSpaceDE w:val="0"/>
        <w:autoSpaceDN w:val="0"/>
        <w:adjustRightInd w:val="0"/>
        <w:ind w:firstLine="540"/>
        <w:jc w:val="both"/>
      </w:pPr>
      <w:r w:rsidRPr="00EF7872">
        <w:t>1) проект планировки территории;</w:t>
      </w:r>
    </w:p>
    <w:p w14:paraId="5D0A92F8" w14:textId="77777777" w:rsidR="00794B6D" w:rsidRPr="00EF7872" w:rsidRDefault="00794B6D" w:rsidP="00794B6D">
      <w:pPr>
        <w:widowControl w:val="0"/>
        <w:autoSpaceDE w:val="0"/>
        <w:autoSpaceDN w:val="0"/>
        <w:adjustRightInd w:val="0"/>
        <w:ind w:firstLine="540"/>
        <w:jc w:val="both"/>
      </w:pPr>
      <w:r w:rsidRPr="00EF7872">
        <w:t>2) проект межевания территории.</w:t>
      </w:r>
    </w:p>
    <w:p w14:paraId="79B514F9" w14:textId="77777777" w:rsidR="00794B6D" w:rsidRPr="00EF7872" w:rsidRDefault="00794B6D" w:rsidP="00794B6D">
      <w:pPr>
        <w:widowControl w:val="0"/>
        <w:autoSpaceDE w:val="0"/>
        <w:autoSpaceDN w:val="0"/>
        <w:adjustRightInd w:val="0"/>
        <w:ind w:firstLine="540"/>
        <w:jc w:val="both"/>
      </w:pPr>
      <w:r w:rsidRPr="00EF7872">
        <w:t>3. Порядок подготовки документации по планировке территории устанавливается Градостроительным кодексом Российской Федерации, Постановлением Администрации Приморского края от 29 февраля 2016 г. № 78-па «Об утверждении Порядка подготовки, утверждения документации по планировке территорий Владивостокского, Артемовского городских округов и поселений Надеждинского, Шкотовского муниципальных районов».</w:t>
      </w:r>
    </w:p>
    <w:p w14:paraId="32F28F57" w14:textId="00E1503A" w:rsidR="00794B6D" w:rsidRPr="00EF7872" w:rsidRDefault="00794B6D" w:rsidP="00794B6D">
      <w:pPr>
        <w:widowControl w:val="0"/>
        <w:autoSpaceDE w:val="0"/>
        <w:autoSpaceDN w:val="0"/>
        <w:adjustRightInd w:val="0"/>
        <w:ind w:firstLine="567"/>
        <w:jc w:val="both"/>
      </w:pPr>
      <w:r w:rsidRPr="00EF7872">
        <w:t xml:space="preserve">4.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законом от 13 июля 2015 г. № 218-ФЗ «О государственной регистрации недвижимости» </w:t>
      </w:r>
      <w:r w:rsidR="00EE0CE4" w:rsidRPr="00EF7872">
        <w:t>(далее</w:t>
      </w:r>
      <w:r w:rsidR="00EE0CE4" w:rsidRPr="00EF7872">
        <w:rPr>
          <w:lang w:val="en-US"/>
        </w:rPr>
        <w:t> </w:t>
      </w:r>
      <w:r w:rsidRPr="00EF7872">
        <w:t>– Федеральный закон № 218-ФЗ).</w:t>
      </w:r>
    </w:p>
    <w:p w14:paraId="4B61CFF0" w14:textId="77777777" w:rsidR="005E149E" w:rsidRPr="00EF7872" w:rsidRDefault="005E149E" w:rsidP="00794B6D">
      <w:pPr>
        <w:widowControl w:val="0"/>
        <w:autoSpaceDE w:val="0"/>
        <w:autoSpaceDN w:val="0"/>
        <w:adjustRightInd w:val="0"/>
        <w:ind w:firstLine="567"/>
        <w:jc w:val="both"/>
      </w:pPr>
    </w:p>
    <w:p w14:paraId="0272F6B2" w14:textId="77777777" w:rsidR="005E149E" w:rsidRPr="00EF7872" w:rsidRDefault="005E149E" w:rsidP="00794B6D">
      <w:pPr>
        <w:widowControl w:val="0"/>
        <w:autoSpaceDE w:val="0"/>
        <w:autoSpaceDN w:val="0"/>
        <w:adjustRightInd w:val="0"/>
        <w:ind w:firstLine="567"/>
        <w:jc w:val="both"/>
      </w:pPr>
    </w:p>
    <w:p w14:paraId="0F6EA93D" w14:textId="77777777" w:rsidR="005E149E" w:rsidRPr="00EF7872" w:rsidRDefault="005E149E" w:rsidP="00794B6D">
      <w:pPr>
        <w:widowControl w:val="0"/>
        <w:autoSpaceDE w:val="0"/>
        <w:autoSpaceDN w:val="0"/>
        <w:adjustRightInd w:val="0"/>
        <w:ind w:firstLine="567"/>
        <w:jc w:val="both"/>
      </w:pPr>
    </w:p>
    <w:p w14:paraId="0F9BAC55" w14:textId="77777777" w:rsidR="00794B6D" w:rsidRPr="00EF7872" w:rsidRDefault="00794B6D" w:rsidP="00794B6D">
      <w:pPr>
        <w:pStyle w:val="ConsPlusNormal"/>
      </w:pPr>
      <w:r w:rsidRPr="00EF7872">
        <w:t>Статья 4. Проведение общественных обсуждений или публичных слушаний по вопросам землепользования и застройки</w:t>
      </w:r>
    </w:p>
    <w:p w14:paraId="622EEC81" w14:textId="77777777" w:rsidR="00794B6D" w:rsidRPr="00EF7872" w:rsidRDefault="00794B6D" w:rsidP="00794B6D">
      <w:pPr>
        <w:widowControl w:val="0"/>
        <w:autoSpaceDE w:val="0"/>
        <w:autoSpaceDN w:val="0"/>
        <w:adjustRightInd w:val="0"/>
        <w:ind w:firstLine="540"/>
        <w:jc w:val="both"/>
      </w:pPr>
    </w:p>
    <w:p w14:paraId="3D33F079" w14:textId="77777777" w:rsidR="00794B6D" w:rsidRPr="00EF7872" w:rsidRDefault="00794B6D" w:rsidP="00794B6D">
      <w:pPr>
        <w:widowControl w:val="0"/>
        <w:autoSpaceDE w:val="0"/>
        <w:autoSpaceDN w:val="0"/>
        <w:adjustRightInd w:val="0"/>
        <w:ind w:firstLine="567"/>
        <w:jc w:val="both"/>
      </w:pPr>
      <w:r w:rsidRPr="00EF7872">
        <w:t>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Российской Федерации, в порядке, утвержденном постановлением Администрации Приморского края от 25 августа 2015 г. № 303-па «Об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территориях Владивостокского, Артемовского городских округов, Надеждинского, Шкотовского муниципальных районов Приморского края», решением Думы Шкотовского муниципального района от 25 февраля 2020 г. № 374 «Об утверждении Порядка организации и проведения общественных обсуждений, публичных слушаний по вопросам градостроительной деятельности в Шкотовском муниципальном районе».</w:t>
      </w:r>
    </w:p>
    <w:p w14:paraId="0C9D231C" w14:textId="77777777" w:rsidR="00794B6D" w:rsidRPr="00EF7872" w:rsidRDefault="00794B6D" w:rsidP="00794B6D">
      <w:pPr>
        <w:widowControl w:val="0"/>
        <w:autoSpaceDE w:val="0"/>
        <w:autoSpaceDN w:val="0"/>
        <w:adjustRightInd w:val="0"/>
        <w:ind w:firstLine="540"/>
        <w:jc w:val="both"/>
        <w:rPr>
          <w:b/>
        </w:rPr>
      </w:pPr>
    </w:p>
    <w:p w14:paraId="035891C9" w14:textId="1D9612D0" w:rsidR="00794B6D" w:rsidRPr="00EF7872" w:rsidRDefault="00794B6D" w:rsidP="00794B6D">
      <w:pPr>
        <w:pStyle w:val="ConsPlusNormal"/>
      </w:pPr>
      <w:r w:rsidRPr="00EF7872">
        <w:t>Статья 5. Внесение изменений в Правила землепользования и застройки Центральненского сельского поселения</w:t>
      </w:r>
    </w:p>
    <w:p w14:paraId="77DD90BA" w14:textId="77777777" w:rsidR="00794B6D" w:rsidRPr="00EF7872" w:rsidRDefault="00794B6D" w:rsidP="00794B6D">
      <w:pPr>
        <w:widowControl w:val="0"/>
        <w:autoSpaceDE w:val="0"/>
        <w:autoSpaceDN w:val="0"/>
        <w:adjustRightInd w:val="0"/>
        <w:ind w:firstLine="540"/>
        <w:jc w:val="both"/>
      </w:pPr>
    </w:p>
    <w:p w14:paraId="0A061F11" w14:textId="071F8A1D" w:rsidR="00794B6D" w:rsidRPr="00EF7872" w:rsidRDefault="00794B6D" w:rsidP="00794B6D">
      <w:pPr>
        <w:widowControl w:val="0"/>
        <w:autoSpaceDE w:val="0"/>
        <w:autoSpaceDN w:val="0"/>
        <w:adjustRightInd w:val="0"/>
        <w:ind w:firstLine="540"/>
        <w:jc w:val="both"/>
      </w:pPr>
      <w:r w:rsidRPr="00EF7872">
        <w:t xml:space="preserve">1. Внесение изменений в Правила, в том числе путем их уточнения, </w:t>
      </w:r>
      <w:r w:rsidR="00EE0CE4" w:rsidRPr="00EF7872">
        <w:t>осуществляется в</w:t>
      </w:r>
      <w:r w:rsidR="00EE0CE4" w:rsidRPr="00EF7872">
        <w:rPr>
          <w:lang w:val="en-US"/>
        </w:rPr>
        <w:t> </w:t>
      </w:r>
      <w:r w:rsidRPr="00EF7872">
        <w:t xml:space="preserve">соответствии с Градостроительным кодексом Российской Федерации, в порядке, установленном постановлением № 180-па. </w:t>
      </w:r>
    </w:p>
    <w:p w14:paraId="27E28D71" w14:textId="77777777" w:rsidR="00794B6D" w:rsidRPr="00EF7872" w:rsidRDefault="00794B6D" w:rsidP="00794B6D">
      <w:pPr>
        <w:widowControl w:val="0"/>
        <w:autoSpaceDE w:val="0"/>
        <w:autoSpaceDN w:val="0"/>
        <w:adjustRightInd w:val="0"/>
        <w:ind w:firstLine="540"/>
        <w:jc w:val="both"/>
      </w:pPr>
      <w:r w:rsidRPr="00EF7872">
        <w:t>2. Основаниями для рассмотрения вопроса о внесении изменений в Правила являются:</w:t>
      </w:r>
    </w:p>
    <w:p w14:paraId="3958FFB8" w14:textId="03B8402F" w:rsidR="00794B6D" w:rsidRPr="00EF7872" w:rsidRDefault="00794B6D" w:rsidP="00EE0CE4">
      <w:pPr>
        <w:widowControl w:val="0"/>
        <w:autoSpaceDE w:val="0"/>
        <w:autoSpaceDN w:val="0"/>
        <w:adjustRightInd w:val="0"/>
        <w:ind w:firstLine="567"/>
        <w:jc w:val="both"/>
      </w:pPr>
      <w:r w:rsidRPr="00EF7872">
        <w:t>1) несоответствие Правил генеральному плану Центральненского сельского поселения, схеме территориального планирования Шкотовского мун</w:t>
      </w:r>
      <w:r w:rsidR="00EE0CE4" w:rsidRPr="00EF7872">
        <w:t>иципального района, возникшее в</w:t>
      </w:r>
      <w:r w:rsidR="00EE0CE4" w:rsidRPr="00EF7872">
        <w:rPr>
          <w:lang w:val="en-US"/>
        </w:rPr>
        <w:t> </w:t>
      </w:r>
      <w:r w:rsidRPr="00EF7872">
        <w:t>результате внесения в генеральный план или схему территориального планирования муниципального района изменений;</w:t>
      </w:r>
    </w:p>
    <w:p w14:paraId="2656FD41" w14:textId="77777777" w:rsidR="00794B6D" w:rsidRPr="00EF7872" w:rsidRDefault="00794B6D" w:rsidP="00EE0CE4">
      <w:pPr>
        <w:widowControl w:val="0"/>
        <w:autoSpaceDE w:val="0"/>
        <w:autoSpaceDN w:val="0"/>
        <w:adjustRightInd w:val="0"/>
        <w:ind w:firstLine="567"/>
        <w:jc w:val="both"/>
      </w:pPr>
      <w:r w:rsidRPr="00EF7872">
        <w:t>2) поступление предложений об изменении границ территориальных зон, изменении градостроительных регламентов;</w:t>
      </w:r>
    </w:p>
    <w:p w14:paraId="723E5E0F" w14:textId="77777777" w:rsidR="00794B6D" w:rsidRPr="00EF7872" w:rsidRDefault="00794B6D" w:rsidP="00EE0CE4">
      <w:pPr>
        <w:widowControl w:val="0"/>
        <w:autoSpaceDE w:val="0"/>
        <w:autoSpaceDN w:val="0"/>
        <w:adjustRightInd w:val="0"/>
        <w:ind w:firstLine="567"/>
        <w:jc w:val="both"/>
      </w:pPr>
      <w:r w:rsidRPr="00EF7872">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DAB4F2C" w14:textId="77777777" w:rsidR="00794B6D" w:rsidRPr="00EF7872" w:rsidRDefault="00794B6D" w:rsidP="00EE0CE4">
      <w:pPr>
        <w:widowControl w:val="0"/>
        <w:autoSpaceDE w:val="0"/>
        <w:autoSpaceDN w:val="0"/>
        <w:adjustRightInd w:val="0"/>
        <w:ind w:firstLine="567"/>
        <w:jc w:val="both"/>
      </w:pPr>
      <w:r w:rsidRPr="00EF7872">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10093037" w14:textId="77777777" w:rsidR="00794B6D" w:rsidRPr="00EF7872" w:rsidRDefault="00794B6D" w:rsidP="00EE0CE4">
      <w:pPr>
        <w:widowControl w:val="0"/>
        <w:autoSpaceDE w:val="0"/>
        <w:autoSpaceDN w:val="0"/>
        <w:adjustRightInd w:val="0"/>
        <w:ind w:firstLine="567"/>
        <w:jc w:val="both"/>
      </w:pPr>
      <w:r w:rsidRPr="00EF7872">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4B8B70AB" w14:textId="77777777" w:rsidR="00794B6D" w:rsidRPr="00EF7872" w:rsidRDefault="00794B6D" w:rsidP="00EE0CE4">
      <w:pPr>
        <w:autoSpaceDE w:val="0"/>
        <w:autoSpaceDN w:val="0"/>
        <w:adjustRightInd w:val="0"/>
        <w:ind w:firstLine="567"/>
        <w:jc w:val="both"/>
      </w:pPr>
      <w:r w:rsidRPr="00EF7872">
        <w:t>6) принятие решения о комплексном развитии территории.</w:t>
      </w:r>
    </w:p>
    <w:p w14:paraId="3F6E1CEC" w14:textId="77777777" w:rsidR="00794B6D" w:rsidRPr="00EF7872" w:rsidRDefault="00794B6D" w:rsidP="00EE0CE4">
      <w:pPr>
        <w:widowControl w:val="0"/>
        <w:autoSpaceDE w:val="0"/>
        <w:autoSpaceDN w:val="0"/>
        <w:adjustRightInd w:val="0"/>
        <w:ind w:firstLine="567"/>
        <w:jc w:val="both"/>
      </w:pPr>
      <w:r w:rsidRPr="00EF7872">
        <w:t>3. В Комиссию с предложениями о внесении изменений в Правила обращаются:</w:t>
      </w:r>
    </w:p>
    <w:p w14:paraId="7E586A8A" w14:textId="77777777" w:rsidR="00794B6D" w:rsidRPr="00EF7872" w:rsidRDefault="00794B6D" w:rsidP="00EE0CE4">
      <w:pPr>
        <w:widowControl w:val="0"/>
        <w:autoSpaceDE w:val="0"/>
        <w:autoSpaceDN w:val="0"/>
        <w:adjustRightInd w:val="0"/>
        <w:ind w:firstLine="567"/>
        <w:jc w:val="both"/>
      </w:pPr>
      <w:r w:rsidRPr="00EF7872">
        <w:t>1) 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0FC240D" w14:textId="146AB695" w:rsidR="00794B6D" w:rsidRPr="00EF7872" w:rsidRDefault="0096403F" w:rsidP="00794B6D">
      <w:pPr>
        <w:widowControl w:val="0"/>
        <w:autoSpaceDE w:val="0"/>
        <w:autoSpaceDN w:val="0"/>
        <w:adjustRightInd w:val="0"/>
        <w:ind w:firstLine="540"/>
        <w:jc w:val="both"/>
      </w:pPr>
      <w:r w:rsidRPr="00EF7872">
        <w:t>2)</w:t>
      </w:r>
      <w:r w:rsidRPr="00EF7872">
        <w:rPr>
          <w:lang w:val="en-US"/>
        </w:rPr>
        <w:t> </w:t>
      </w:r>
      <w:r w:rsidR="00794B6D" w:rsidRPr="00EF7872">
        <w:t>органы исполнительной власти Приморского края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3FFBA34" w14:textId="77777777" w:rsidR="00794B6D" w:rsidRPr="00EF7872" w:rsidRDefault="00794B6D" w:rsidP="00794B6D">
      <w:pPr>
        <w:widowControl w:val="0"/>
        <w:autoSpaceDE w:val="0"/>
        <w:autoSpaceDN w:val="0"/>
        <w:adjustRightInd w:val="0"/>
        <w:ind w:firstLine="540"/>
        <w:jc w:val="both"/>
      </w:pPr>
      <w:r w:rsidRPr="00EF7872">
        <w:t>3) органы местного самоуправления Шкотовского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04970834" w14:textId="294BBE05" w:rsidR="00794B6D" w:rsidRPr="00EF7872" w:rsidRDefault="00794B6D" w:rsidP="00794B6D">
      <w:pPr>
        <w:widowControl w:val="0"/>
        <w:autoSpaceDE w:val="0"/>
        <w:autoSpaceDN w:val="0"/>
        <w:adjustRightInd w:val="0"/>
        <w:ind w:firstLine="540"/>
        <w:jc w:val="both"/>
      </w:pPr>
      <w:r w:rsidRPr="00EF7872">
        <w:t>4) органы местного самоуправления Центральненского сельского поселения в случаях, если необходимо совершенствовать порядок регулирования землепользования и застройки на соответствующей территории Центральненского сельского поселения;</w:t>
      </w:r>
    </w:p>
    <w:p w14:paraId="312265EB" w14:textId="56BC5F82" w:rsidR="00794B6D" w:rsidRPr="00EF7872" w:rsidRDefault="00794B6D" w:rsidP="00794B6D">
      <w:pPr>
        <w:widowControl w:val="0"/>
        <w:autoSpaceDE w:val="0"/>
        <w:autoSpaceDN w:val="0"/>
        <w:adjustRightInd w:val="0"/>
        <w:ind w:firstLine="540"/>
        <w:jc w:val="both"/>
      </w:pPr>
      <w:r w:rsidRPr="00EF7872">
        <w:t>5) физические или юридические лица в инициативном</w:t>
      </w:r>
      <w:r w:rsidR="00EE0CE4" w:rsidRPr="00EF7872">
        <w:t xml:space="preserve"> порядке либо в случаях, если в</w:t>
      </w:r>
      <w:r w:rsidR="00EE0CE4" w:rsidRPr="00EF7872">
        <w:rPr>
          <w:lang w:val="en-US"/>
        </w:rPr>
        <w:t> </w:t>
      </w:r>
      <w:r w:rsidRPr="00EF7872">
        <w:t>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FACB699" w14:textId="77777777" w:rsidR="00794B6D" w:rsidRPr="00EF7872" w:rsidRDefault="00794B6D" w:rsidP="00794B6D">
      <w:pPr>
        <w:autoSpaceDE w:val="0"/>
        <w:autoSpaceDN w:val="0"/>
        <w:adjustRightInd w:val="0"/>
        <w:ind w:firstLine="540"/>
        <w:jc w:val="both"/>
      </w:pPr>
      <w:r w:rsidRPr="00EF7872">
        <w:t>6) 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w:t>
      </w:r>
    </w:p>
    <w:p w14:paraId="6FE5D755" w14:textId="1A084140" w:rsidR="00794B6D" w:rsidRPr="00EF7872" w:rsidRDefault="00794B6D" w:rsidP="00794B6D">
      <w:pPr>
        <w:autoSpaceDE w:val="0"/>
        <w:autoSpaceDN w:val="0"/>
        <w:adjustRightInd w:val="0"/>
        <w:ind w:firstLine="540"/>
        <w:jc w:val="both"/>
      </w:pPr>
      <w:r w:rsidRPr="00EF7872">
        <w:t>7) Правительство Приморского края, орган местного самоуправления, принявшие решение о комплексном развитии территории</w:t>
      </w:r>
      <w:r w:rsidR="006A3D2B" w:rsidRPr="00EF7872">
        <w:t xml:space="preserve"> в соответствии с полномочиями, установленными Градостроительным кодексом Российской Федерации</w:t>
      </w:r>
      <w:r w:rsidRPr="00EF7872">
        <w:t>, юридическое лицо, созданное Правительством Приморского края и обеспечивающее реализацию принятого Правительством Приморского края решения о комплексном развитии территории, либо лиц</w:t>
      </w:r>
      <w:r w:rsidR="00EE0CE4" w:rsidRPr="00EF7872">
        <w:t>о, с которым заключен договор о</w:t>
      </w:r>
      <w:r w:rsidR="00EE0CE4" w:rsidRPr="00EF7872">
        <w:rPr>
          <w:lang w:val="en-US"/>
        </w:rPr>
        <w:t> </w:t>
      </w:r>
      <w:r w:rsidRPr="00EF7872">
        <w:t>комплексном развитии территории в целях реализации решения о комплексном развитии территории.</w:t>
      </w:r>
    </w:p>
    <w:p w14:paraId="5F82CA38" w14:textId="77777777" w:rsidR="00794B6D" w:rsidRPr="00EF7872" w:rsidRDefault="00794B6D" w:rsidP="00794B6D">
      <w:pPr>
        <w:widowControl w:val="0"/>
        <w:autoSpaceDE w:val="0"/>
        <w:autoSpaceDN w:val="0"/>
        <w:adjustRightInd w:val="0"/>
        <w:ind w:firstLine="540"/>
        <w:jc w:val="both"/>
        <w:rPr>
          <w:b/>
        </w:rPr>
      </w:pPr>
    </w:p>
    <w:p w14:paraId="3794A73A" w14:textId="77777777" w:rsidR="00794B6D" w:rsidRPr="00EF7872" w:rsidRDefault="00794B6D" w:rsidP="00794B6D">
      <w:pPr>
        <w:pStyle w:val="ConsPlusNormal"/>
      </w:pPr>
      <w:r w:rsidRPr="00EF7872">
        <w:t xml:space="preserve">Статья 6. Регулирование иных вопросов землепользования и застройки </w:t>
      </w:r>
    </w:p>
    <w:p w14:paraId="5CE03097" w14:textId="77777777" w:rsidR="00794B6D" w:rsidRPr="00EF7872" w:rsidRDefault="00794B6D" w:rsidP="00794B6D">
      <w:pPr>
        <w:widowControl w:val="0"/>
        <w:autoSpaceDE w:val="0"/>
        <w:autoSpaceDN w:val="0"/>
        <w:adjustRightInd w:val="0"/>
        <w:ind w:firstLine="540"/>
        <w:jc w:val="both"/>
      </w:pPr>
    </w:p>
    <w:p w14:paraId="1FB4E680" w14:textId="3DCD8347" w:rsidR="00794B6D" w:rsidRPr="00EF7872" w:rsidRDefault="00794B6D" w:rsidP="00794B6D">
      <w:pPr>
        <w:widowControl w:val="0"/>
        <w:autoSpaceDE w:val="0"/>
        <w:autoSpaceDN w:val="0"/>
        <w:adjustRightInd w:val="0"/>
        <w:ind w:firstLine="540"/>
        <w:jc w:val="both"/>
      </w:pPr>
      <w:r w:rsidRPr="00EF7872">
        <w:t>1. При образовании земельного участка, на котором расположены здание, сооружение, права на которые возникли в установленном законом порядке до вступления в силу настоящих Правил, требования о соблюдении предельных минимальных</w:t>
      </w:r>
      <w:r w:rsidR="00EE0CE4" w:rsidRPr="00EF7872">
        <w:t xml:space="preserve"> размеров земельных участков, а</w:t>
      </w:r>
      <w:r w:rsidR="00EE0CE4" w:rsidRPr="00EF7872">
        <w:rPr>
          <w:lang w:val="en-US"/>
        </w:rPr>
        <w:t> </w:t>
      </w:r>
      <w:r w:rsidRPr="00EF7872">
        <w:t>также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w:t>
      </w:r>
      <w:r w:rsidR="00EE0CE4" w:rsidRPr="00EF7872">
        <w:t>ости от территориальной зоны, в</w:t>
      </w:r>
      <w:r w:rsidR="00EE0CE4" w:rsidRPr="00EF7872">
        <w:rPr>
          <w:lang w:val="en-US"/>
        </w:rPr>
        <w:t> </w:t>
      </w:r>
      <w:r w:rsidRPr="00EF7872">
        <w:t>границах которой находится образуемый земельный участок. В указанном случае вид разрешенного использования образуемого земельного участка устанавливается с учетом разрешенного использования расположенных на нем здания</w:t>
      </w:r>
      <w:r w:rsidR="00EE0CE4" w:rsidRPr="00EF7872">
        <w:t>, сооружения и в соответствии с</w:t>
      </w:r>
      <w:r w:rsidR="00EE0CE4" w:rsidRPr="00EF7872">
        <w:rPr>
          <w:lang w:val="en-US"/>
        </w:rPr>
        <w:t> </w:t>
      </w:r>
      <w:r w:rsidRPr="00EF7872">
        <w:t>Классификатором видов разрешенного использования земельных участков.</w:t>
      </w:r>
    </w:p>
    <w:p w14:paraId="79FB8793" w14:textId="77777777" w:rsidR="00794B6D" w:rsidRPr="00EF7872" w:rsidRDefault="00794B6D" w:rsidP="00794B6D">
      <w:pPr>
        <w:widowControl w:val="0"/>
        <w:autoSpaceDE w:val="0"/>
        <w:autoSpaceDN w:val="0"/>
        <w:adjustRightInd w:val="0"/>
        <w:ind w:firstLine="540"/>
        <w:jc w:val="both"/>
      </w:pPr>
      <w:r w:rsidRPr="00EF7872">
        <w:t>2. Требование к предельному минимальному и (или) максимальному размеру земельных участков не применяется при образовании земельных участков путем раздела, объединения, выдела из земельных участков, а также перераспределения земельных участков, за исключением случаев, предусмотренных ст. 39.28 Земельного кодекса Российской Федерации.</w:t>
      </w:r>
    </w:p>
    <w:p w14:paraId="418D12C1" w14:textId="77777777" w:rsidR="00794B6D" w:rsidRPr="00EF7872" w:rsidRDefault="00794B6D" w:rsidP="00794B6D">
      <w:pPr>
        <w:widowControl w:val="0"/>
        <w:autoSpaceDE w:val="0"/>
        <w:autoSpaceDN w:val="0"/>
        <w:adjustRightInd w:val="0"/>
        <w:ind w:firstLine="540"/>
        <w:jc w:val="both"/>
      </w:pPr>
      <w:r w:rsidRPr="00EF7872">
        <w:t xml:space="preserve">3. 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 </w:t>
      </w:r>
    </w:p>
    <w:p w14:paraId="5C1555CC" w14:textId="77777777" w:rsidR="00794B6D" w:rsidRPr="00EE0CE4" w:rsidRDefault="00794B6D" w:rsidP="00794B6D">
      <w:pPr>
        <w:widowControl w:val="0"/>
        <w:autoSpaceDE w:val="0"/>
        <w:autoSpaceDN w:val="0"/>
        <w:adjustRightInd w:val="0"/>
        <w:ind w:firstLine="540"/>
        <w:jc w:val="both"/>
        <w:rPr>
          <w:rFonts w:ascii="Arial" w:hAnsi="Arial" w:cs="Arial"/>
          <w:sz w:val="20"/>
          <w:szCs w:val="20"/>
        </w:rPr>
      </w:pPr>
      <w:r w:rsidRPr="00EF7872">
        <w:t>4. Сведения о территориальных зонах, устанавливаемых Правилами, после утверждения Правил подлежат направлению в орган регистрации прав в порядке, установленном Федеральным законом № 218-ФЗ.</w:t>
      </w:r>
    </w:p>
    <w:p w14:paraId="39894B3A" w14:textId="77777777" w:rsidR="00794B6D" w:rsidRPr="00EE0CE4" w:rsidRDefault="00794B6D" w:rsidP="00794B6D"/>
    <w:p w14:paraId="0831BA11" w14:textId="77777777" w:rsidR="00C46928" w:rsidRPr="00EE0CE4" w:rsidRDefault="00C46928" w:rsidP="003E031E">
      <w:pPr>
        <w:ind w:firstLine="540"/>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sectPr w:rsidR="00C46928" w:rsidRPr="00EE0CE4" w:rsidSect="00EA7180">
      <w:headerReference w:type="default" r:id="rId16"/>
      <w:footerReference w:type="default" r:id="rId17"/>
      <w:pgSz w:w="11906" w:h="16838" w:code="9"/>
      <w:pgMar w:top="1134" w:right="851" w:bottom="113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A6758" w14:textId="77777777" w:rsidR="00111BC8" w:rsidRDefault="00111BC8">
      <w:r>
        <w:separator/>
      </w:r>
    </w:p>
    <w:p w14:paraId="762B5D34" w14:textId="77777777" w:rsidR="00111BC8" w:rsidRDefault="00111BC8"/>
  </w:endnote>
  <w:endnote w:type="continuationSeparator" w:id="0">
    <w:p w14:paraId="33FCCAEB" w14:textId="77777777" w:rsidR="00111BC8" w:rsidRDefault="00111BC8">
      <w:r>
        <w:continuationSeparator/>
      </w:r>
    </w:p>
    <w:p w14:paraId="04016BB9" w14:textId="77777777" w:rsidR="00111BC8" w:rsidRDefault="00111BC8"/>
  </w:endnote>
  <w:endnote w:type="continuationNotice" w:id="1">
    <w:p w14:paraId="7CCF8334" w14:textId="77777777" w:rsidR="00111BC8" w:rsidRDefault="00111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Letter Gothic"/>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imSun">
    <w:altName w:val="ЛОМе"/>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557B1" w14:textId="77777777" w:rsidR="00111BC8" w:rsidRDefault="00111BC8" w:rsidP="001E1032">
    <w:pPr>
      <w:pStyle w:val="afff4"/>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separate"/>
    </w:r>
    <w:r>
      <w:rPr>
        <w:rStyle w:val="affff2"/>
        <w:noProof/>
      </w:rPr>
      <w:t>1</w:t>
    </w:r>
    <w:r>
      <w:rPr>
        <w:rStyle w:val="affff2"/>
      </w:rPr>
      <w:fldChar w:fldCharType="end"/>
    </w:r>
  </w:p>
  <w:p w14:paraId="2F420495" w14:textId="77777777" w:rsidR="00111BC8" w:rsidRDefault="00111BC8" w:rsidP="001E1032">
    <w:pPr>
      <w:pStyle w:val="aff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34E3D" w14:textId="77777777" w:rsidR="00111BC8" w:rsidRPr="00D473CB" w:rsidRDefault="00111BC8" w:rsidP="00E531DC">
    <w:pPr>
      <w:pStyle w:val="afff4"/>
      <w:tabs>
        <w:tab w:val="clear" w:pos="9355"/>
        <w:tab w:val="left" w:pos="6463"/>
        <w:tab w:val="right" w:pos="9639"/>
        <w:tab w:val="right" w:pos="14714"/>
      </w:tabs>
      <w:ind w:right="-2"/>
      <w:jc w:val="right"/>
    </w:pPr>
    <w:r>
      <w:rPr>
        <w:color w:val="F4F4F4"/>
        <w:lang w:val="en-US"/>
      </w:rPr>
      <w:fldChar w:fldCharType="begin"/>
    </w:r>
    <w:r>
      <w:rPr>
        <w:color w:val="F4F4F4"/>
        <w:lang w:val="en-US"/>
      </w:rPr>
      <w:instrText xml:space="preserve"> PAGE  \* Arabic  \* MERGEFORMAT </w:instrText>
    </w:r>
    <w:r>
      <w:rPr>
        <w:color w:val="F4F4F4"/>
        <w:lang w:val="en-US"/>
      </w:rPr>
      <w:fldChar w:fldCharType="separate"/>
    </w:r>
    <w:r w:rsidR="00F16A4C">
      <w:rPr>
        <w:noProof/>
        <w:color w:val="F4F4F4"/>
        <w:lang w:val="en-US"/>
      </w:rPr>
      <w:t>2</w:t>
    </w:r>
    <w:r>
      <w:rPr>
        <w:color w:val="F4F4F4"/>
        <w:lang w:val="en-US"/>
      </w:rPr>
      <w:fldChar w:fldCharType="end"/>
    </w:r>
  </w:p>
  <w:p w14:paraId="0B2D26BF" w14:textId="77777777" w:rsidR="00111BC8" w:rsidRDefault="00111BC8" w:rsidP="00E531DC">
    <w:pPr>
      <w:pStyle w:val="afff4"/>
    </w:pPr>
  </w:p>
  <w:p w14:paraId="5E3423C9" w14:textId="77777777" w:rsidR="00111BC8" w:rsidRDefault="00111BC8">
    <w:pPr>
      <w:pStyle w:val="af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2396359"/>
      <w:docPartObj>
        <w:docPartGallery w:val="Page Numbers (Bottom of Page)"/>
        <w:docPartUnique/>
      </w:docPartObj>
    </w:sdtPr>
    <w:sdtEndPr/>
    <w:sdtContent>
      <w:p w14:paraId="486DE598" w14:textId="1CB635D2" w:rsidR="00504DF8" w:rsidRDefault="00504DF8">
        <w:pPr>
          <w:pStyle w:val="afff4"/>
          <w:jc w:val="right"/>
        </w:pPr>
        <w:r>
          <w:fldChar w:fldCharType="begin"/>
        </w:r>
        <w:r>
          <w:instrText>PAGE   \* MERGEFORMAT</w:instrText>
        </w:r>
        <w:r>
          <w:fldChar w:fldCharType="separate"/>
        </w:r>
        <w:r w:rsidR="00F16A4C" w:rsidRPr="00F16A4C">
          <w:rPr>
            <w:noProof/>
            <w:lang w:val="ru-RU"/>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3CF6B" w14:textId="77777777" w:rsidR="00111BC8" w:rsidRDefault="00111BC8">
      <w:r>
        <w:separator/>
      </w:r>
    </w:p>
    <w:p w14:paraId="35A92645" w14:textId="77777777" w:rsidR="00111BC8" w:rsidRDefault="00111BC8"/>
  </w:footnote>
  <w:footnote w:type="continuationSeparator" w:id="0">
    <w:p w14:paraId="4031609C" w14:textId="77777777" w:rsidR="00111BC8" w:rsidRDefault="00111BC8">
      <w:r>
        <w:continuationSeparator/>
      </w:r>
    </w:p>
    <w:p w14:paraId="415414F7" w14:textId="77777777" w:rsidR="00111BC8" w:rsidRDefault="00111BC8"/>
  </w:footnote>
  <w:footnote w:type="continuationNotice" w:id="1">
    <w:p w14:paraId="2ED278D2" w14:textId="77777777" w:rsidR="00111BC8" w:rsidRDefault="00111B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E150" w14:textId="3758F439" w:rsidR="00111BC8" w:rsidRPr="00504DF8" w:rsidRDefault="00111BC8" w:rsidP="00504DF8">
    <w:pPr>
      <w:pStyle w:val="af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04B6C3E"/>
    <w:multiLevelType w:val="hybridMultilevel"/>
    <w:tmpl w:val="CCBE0E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2E94D55"/>
    <w:multiLevelType w:val="hybridMultilevel"/>
    <w:tmpl w:val="EE28F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783F80"/>
    <w:multiLevelType w:val="hybridMultilevel"/>
    <w:tmpl w:val="D444B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1B71C3"/>
    <w:multiLevelType w:val="hybridMultilevel"/>
    <w:tmpl w:val="7BA29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9501A1"/>
    <w:multiLevelType w:val="hybridMultilevel"/>
    <w:tmpl w:val="883ABA72"/>
    <w:lvl w:ilvl="0" w:tplc="1206E9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0BB976BF"/>
    <w:multiLevelType w:val="hybridMultilevel"/>
    <w:tmpl w:val="AE42899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C49762F"/>
    <w:multiLevelType w:val="hybridMultilevel"/>
    <w:tmpl w:val="5FE405E6"/>
    <w:lvl w:ilvl="0" w:tplc="2E20E2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0D9426EC"/>
    <w:multiLevelType w:val="hybridMultilevel"/>
    <w:tmpl w:val="D0F4B6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F631C1"/>
    <w:multiLevelType w:val="hybridMultilevel"/>
    <w:tmpl w:val="04C2CA60"/>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10320E8C"/>
    <w:multiLevelType w:val="hybridMultilevel"/>
    <w:tmpl w:val="834A51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5A21C10"/>
    <w:multiLevelType w:val="hybridMultilevel"/>
    <w:tmpl w:val="A5F4290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6C4049C"/>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190E6A7F"/>
    <w:multiLevelType w:val="hybridMultilevel"/>
    <w:tmpl w:val="ADFAEF3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197964C6"/>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9C71D0B"/>
    <w:multiLevelType w:val="multilevel"/>
    <w:tmpl w:val="BE322C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A892833"/>
    <w:multiLevelType w:val="hybridMultilevel"/>
    <w:tmpl w:val="C5EEB238"/>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1DBA28F8"/>
    <w:multiLevelType w:val="hybridMultilevel"/>
    <w:tmpl w:val="660C5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F443397"/>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0A52284"/>
    <w:multiLevelType w:val="hybridMultilevel"/>
    <w:tmpl w:val="FF74A750"/>
    <w:lvl w:ilvl="0" w:tplc="7E9CB37E">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213C41F9"/>
    <w:multiLevelType w:val="hybridMultilevel"/>
    <w:tmpl w:val="5D6A02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21C07A6A"/>
    <w:multiLevelType w:val="hybridMultilevel"/>
    <w:tmpl w:val="A7D63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8A7F7B"/>
    <w:multiLevelType w:val="hybridMultilevel"/>
    <w:tmpl w:val="EAF6A2E2"/>
    <w:lvl w:ilvl="0" w:tplc="04190005">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3" w15:restartNumberingAfterBreak="0">
    <w:nsid w:val="2928211F"/>
    <w:multiLevelType w:val="hybridMultilevel"/>
    <w:tmpl w:val="68EA34FE"/>
    <w:lvl w:ilvl="0" w:tplc="B81A64AA">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B5B70E6"/>
    <w:multiLevelType w:val="hybridMultilevel"/>
    <w:tmpl w:val="0A34D15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2C557F61"/>
    <w:multiLevelType w:val="multilevel"/>
    <w:tmpl w:val="48F6531C"/>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36" w15:restartNumberingAfterBreak="0">
    <w:nsid w:val="2CA4495D"/>
    <w:multiLevelType w:val="hybridMultilevel"/>
    <w:tmpl w:val="6A8A93AC"/>
    <w:lvl w:ilvl="0" w:tplc="95241148">
      <w:start w:val="1"/>
      <w:numFmt w:val="decimal"/>
      <w:lvlText w:val="%1."/>
      <w:lvlJc w:val="left"/>
      <w:pPr>
        <w:tabs>
          <w:tab w:val="num" w:pos="1004"/>
        </w:tabs>
        <w:ind w:left="1004"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FFB7474"/>
    <w:multiLevelType w:val="hybridMultilevel"/>
    <w:tmpl w:val="B3DED6B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3541B6"/>
    <w:multiLevelType w:val="multilevel"/>
    <w:tmpl w:val="9C7CCBE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354147F9"/>
    <w:multiLevelType w:val="hybridMultilevel"/>
    <w:tmpl w:val="D0806D74"/>
    <w:lvl w:ilvl="0" w:tplc="F57EACDE">
      <w:start w:val="4"/>
      <w:numFmt w:val="bullet"/>
      <w:lvlText w:val="-"/>
      <w:lvlJc w:val="left"/>
      <w:pPr>
        <w:tabs>
          <w:tab w:val="num" w:pos="230"/>
        </w:tabs>
        <w:ind w:left="230" w:hanging="360"/>
      </w:pPr>
      <w:rPr>
        <w:rFonts w:hint="default"/>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tentative="1">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40" w15:restartNumberingAfterBreak="0">
    <w:nsid w:val="354608D4"/>
    <w:multiLevelType w:val="hybridMultilevel"/>
    <w:tmpl w:val="A7388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5831C22"/>
    <w:multiLevelType w:val="hybridMultilevel"/>
    <w:tmpl w:val="D5FA7E9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43" w15:restartNumberingAfterBreak="0">
    <w:nsid w:val="37C657EE"/>
    <w:multiLevelType w:val="hybridMultilevel"/>
    <w:tmpl w:val="0FF0E11A"/>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37E638F2"/>
    <w:multiLevelType w:val="hybridMultilevel"/>
    <w:tmpl w:val="A27E22C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38C47B22"/>
    <w:multiLevelType w:val="hybridMultilevel"/>
    <w:tmpl w:val="29947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911A42"/>
    <w:multiLevelType w:val="multilevel"/>
    <w:tmpl w:val="C4F805C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567"/>
      </w:pPr>
      <w:rPr>
        <w:rFonts w:hint="default"/>
        <w:b/>
        <w:i w:val="0"/>
        <w:strike w:val="0"/>
        <w:color w:val="auto"/>
      </w:rPr>
    </w:lvl>
    <w:lvl w:ilvl="3">
      <w:start w:val="1"/>
      <w:numFmt w:val="decimal"/>
      <w:suff w:val="space"/>
      <w:lvlText w:val="%1.%2.%3.%4"/>
      <w:lvlJc w:val="left"/>
      <w:pPr>
        <w:ind w:left="5104" w:firstLine="567"/>
      </w:pPr>
      <w:rPr>
        <w:rFonts w:hint="default"/>
        <w:b/>
        <w:i w:val="0"/>
        <w:color w:val="auto"/>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8" w15:restartNumberingAfterBreak="0">
    <w:nsid w:val="3E7F42AE"/>
    <w:multiLevelType w:val="hybridMultilevel"/>
    <w:tmpl w:val="8E34C74E"/>
    <w:lvl w:ilvl="0" w:tplc="3B3E38F8">
      <w:start w:val="1"/>
      <w:numFmt w:val="bullet"/>
      <w:lvlText w:val=""/>
      <w:lvlJc w:val="left"/>
      <w:pPr>
        <w:tabs>
          <w:tab w:val="num" w:pos="1247"/>
        </w:tabs>
        <w:ind w:left="1417" w:hanging="2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49" w15:restartNumberingAfterBreak="0">
    <w:nsid w:val="41202E86"/>
    <w:multiLevelType w:val="hybridMultilevel"/>
    <w:tmpl w:val="FE48A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51" w15:restartNumberingAfterBreak="0">
    <w:nsid w:val="44F23FD8"/>
    <w:multiLevelType w:val="hybridMultilevel"/>
    <w:tmpl w:val="E0944B20"/>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3" w15:restartNumberingAfterBreak="0">
    <w:nsid w:val="49DF4393"/>
    <w:multiLevelType w:val="hybridMultilevel"/>
    <w:tmpl w:val="3E12CA84"/>
    <w:lvl w:ilvl="0" w:tplc="04190001">
      <w:start w:val="4"/>
      <w:numFmt w:val="bullet"/>
      <w:lvlText w:val="-"/>
      <w:lvlJc w:val="left"/>
      <w:pPr>
        <w:tabs>
          <w:tab w:val="num" w:pos="295"/>
        </w:tabs>
        <w:ind w:left="295"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9F03AEB"/>
    <w:multiLevelType w:val="hybridMultilevel"/>
    <w:tmpl w:val="1C00B31C"/>
    <w:lvl w:ilvl="0" w:tplc="BC98917A">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hint="default"/>
      </w:rPr>
    </w:lvl>
    <w:lvl w:ilvl="2" w:tplc="29867F82">
      <w:start w:val="2"/>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56"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4C314100"/>
    <w:multiLevelType w:val="hybridMultilevel"/>
    <w:tmpl w:val="A63E46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15:restartNumberingAfterBreak="0">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0" w15:restartNumberingAfterBreak="0">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31B0903"/>
    <w:multiLevelType w:val="hybridMultilevel"/>
    <w:tmpl w:val="5AE2FA24"/>
    <w:lvl w:ilvl="0" w:tplc="4B185CCC">
      <w:start w:val="1"/>
      <w:numFmt w:val="decimal"/>
      <w:lvlText w:val="%1."/>
      <w:lvlJc w:val="left"/>
      <w:pPr>
        <w:tabs>
          <w:tab w:val="num" w:pos="547"/>
        </w:tabs>
        <w:ind w:left="547" w:hanging="360"/>
      </w:pPr>
    </w:lvl>
    <w:lvl w:ilvl="1" w:tplc="04190019" w:tentative="1">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62"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3" w15:restartNumberingAfterBreak="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5BE525CB"/>
    <w:multiLevelType w:val="hybridMultilevel"/>
    <w:tmpl w:val="5FCA66AE"/>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5" w15:restartNumberingAfterBreak="0">
    <w:nsid w:val="5DE9037A"/>
    <w:multiLevelType w:val="hybridMultilevel"/>
    <w:tmpl w:val="0B982870"/>
    <w:lvl w:ilvl="0" w:tplc="87F898FC">
      <w:start w:val="1"/>
      <w:numFmt w:val="bullet"/>
      <w:lvlText w:val="–"/>
      <w:lvlJc w:val="left"/>
      <w:pPr>
        <w:ind w:left="1145" w:hanging="360"/>
      </w:pPr>
      <w:rPr>
        <w:rFonts w:ascii="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66" w15:restartNumberingAfterBreak="0">
    <w:nsid w:val="5EE961CC"/>
    <w:multiLevelType w:val="hybridMultilevel"/>
    <w:tmpl w:val="0966F926"/>
    <w:lvl w:ilvl="0" w:tplc="E89C5ECC">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16E0E11"/>
    <w:multiLevelType w:val="hybridMultilevel"/>
    <w:tmpl w:val="B60EA8F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36D237D"/>
    <w:multiLevelType w:val="multilevel"/>
    <w:tmpl w:val="1EB441DA"/>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0" w15:restartNumberingAfterBreak="0">
    <w:nsid w:val="63CA0934"/>
    <w:multiLevelType w:val="hybridMultilevel"/>
    <w:tmpl w:val="A38CA7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63DB1245"/>
    <w:multiLevelType w:val="hybridMultilevel"/>
    <w:tmpl w:val="0630DFD8"/>
    <w:lvl w:ilvl="0" w:tplc="FA7ABB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2" w15:restartNumberingAfterBreak="0">
    <w:nsid w:val="647228B5"/>
    <w:multiLevelType w:val="hybridMultilevel"/>
    <w:tmpl w:val="88906F28"/>
    <w:lvl w:ilvl="0" w:tplc="0419000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57468F8"/>
    <w:multiLevelType w:val="hybridMultilevel"/>
    <w:tmpl w:val="99827BFC"/>
    <w:lvl w:ilvl="0" w:tplc="3B3E38F8">
      <w:start w:val="1"/>
      <w:numFmt w:val="bullet"/>
      <w:lvlText w:val=""/>
      <w:lvlJc w:val="left"/>
      <w:pPr>
        <w:tabs>
          <w:tab w:val="num" w:pos="510"/>
        </w:tabs>
        <w:ind w:left="680" w:hanging="2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6F8B01FB"/>
    <w:multiLevelType w:val="hybridMultilevel"/>
    <w:tmpl w:val="37DC75AE"/>
    <w:lvl w:ilvl="0" w:tplc="3B3E3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15:restartNumberingAfterBreak="0">
    <w:nsid w:val="704A0956"/>
    <w:multiLevelType w:val="hybridMultilevel"/>
    <w:tmpl w:val="BE400C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707A4E40"/>
    <w:multiLevelType w:val="hybridMultilevel"/>
    <w:tmpl w:val="6B90D0DC"/>
    <w:lvl w:ilvl="0" w:tplc="3B3E38F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8"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9" w15:restartNumberingAfterBreak="0">
    <w:nsid w:val="7B5E05A8"/>
    <w:multiLevelType w:val="hybridMultilevel"/>
    <w:tmpl w:val="7A6C0198"/>
    <w:lvl w:ilvl="0" w:tplc="F57EACDE">
      <w:start w:val="4"/>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5"/>
  </w:num>
  <w:num w:numId="3">
    <w:abstractNumId w:val="59"/>
  </w:num>
  <w:num w:numId="4">
    <w:abstractNumId w:val="78"/>
  </w:num>
  <w:num w:numId="5">
    <w:abstractNumId w:val="4"/>
  </w:num>
  <w:num w:numId="6">
    <w:abstractNumId w:val="9"/>
  </w:num>
  <w:num w:numId="7">
    <w:abstractNumId w:val="56"/>
  </w:num>
  <w:num w:numId="8">
    <w:abstractNumId w:val="52"/>
  </w:num>
  <w:num w:numId="9">
    <w:abstractNumId w:val="18"/>
  </w:num>
  <w:num w:numId="10">
    <w:abstractNumId w:val="7"/>
  </w:num>
  <w:num w:numId="11">
    <w:abstractNumId w:val="63"/>
  </w:num>
  <w:num w:numId="12">
    <w:abstractNumId w:val="55"/>
  </w:num>
  <w:num w:numId="13">
    <w:abstractNumId w:val="62"/>
  </w:num>
  <w:num w:numId="14">
    <w:abstractNumId w:val="42"/>
  </w:num>
  <w:num w:numId="15">
    <w:abstractNumId w:val="14"/>
  </w:num>
  <w:num w:numId="16">
    <w:abstractNumId w:val="58"/>
  </w:num>
  <w:num w:numId="17">
    <w:abstractNumId w:val="47"/>
  </w:num>
  <w:num w:numId="18">
    <w:abstractNumId w:val="68"/>
  </w:num>
  <w:num w:numId="19">
    <w:abstractNumId w:val="60"/>
  </w:num>
  <w:num w:numId="20">
    <w:abstractNumId w:val="74"/>
  </w:num>
  <w:num w:numId="21">
    <w:abstractNumId w:val="32"/>
  </w:num>
  <w:num w:numId="22">
    <w:abstractNumId w:val="50"/>
  </w:num>
  <w:num w:numId="23">
    <w:abstractNumId w:val="69"/>
  </w:num>
  <w:num w:numId="24">
    <w:abstractNumId w:val="48"/>
  </w:num>
  <w:num w:numId="25">
    <w:abstractNumId w:val="30"/>
  </w:num>
  <w:num w:numId="26">
    <w:abstractNumId w:val="10"/>
  </w:num>
  <w:num w:numId="27">
    <w:abstractNumId w:val="27"/>
  </w:num>
  <w:num w:numId="28">
    <w:abstractNumId w:val="40"/>
  </w:num>
  <w:num w:numId="29">
    <w:abstractNumId w:val="29"/>
  </w:num>
  <w:num w:numId="30">
    <w:abstractNumId w:val="76"/>
  </w:num>
  <w:num w:numId="31">
    <w:abstractNumId w:val="41"/>
  </w:num>
  <w:num w:numId="32">
    <w:abstractNumId w:val="23"/>
  </w:num>
  <w:num w:numId="33">
    <w:abstractNumId w:val="46"/>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20"/>
  </w:num>
  <w:num w:numId="37">
    <w:abstractNumId w:val="12"/>
  </w:num>
  <w:num w:numId="38">
    <w:abstractNumId w:val="75"/>
  </w:num>
  <w:num w:numId="39">
    <w:abstractNumId w:val="67"/>
  </w:num>
  <w:num w:numId="40">
    <w:abstractNumId w:val="8"/>
  </w:num>
  <w:num w:numId="41">
    <w:abstractNumId w:val="22"/>
  </w:num>
  <w:num w:numId="42">
    <w:abstractNumId w:val="6"/>
  </w:num>
  <w:num w:numId="43">
    <w:abstractNumId w:val="34"/>
  </w:num>
  <w:num w:numId="44">
    <w:abstractNumId w:val="61"/>
  </w:num>
  <w:num w:numId="45">
    <w:abstractNumId w:val="25"/>
  </w:num>
  <w:num w:numId="46">
    <w:abstractNumId w:val="43"/>
  </w:num>
  <w:num w:numId="47">
    <w:abstractNumId w:val="17"/>
  </w:num>
  <w:num w:numId="48">
    <w:abstractNumId w:val="19"/>
  </w:num>
  <w:num w:numId="49">
    <w:abstractNumId w:val="51"/>
  </w:num>
  <w:num w:numId="50">
    <w:abstractNumId w:val="73"/>
  </w:num>
  <w:num w:numId="51">
    <w:abstractNumId w:val="16"/>
  </w:num>
  <w:num w:numId="52">
    <w:abstractNumId w:val="77"/>
  </w:num>
  <w:num w:numId="53">
    <w:abstractNumId w:val="71"/>
  </w:num>
  <w:num w:numId="54">
    <w:abstractNumId w:val="13"/>
  </w:num>
  <w:num w:numId="55">
    <w:abstractNumId w:val="36"/>
    <w:lvlOverride w:ilvl="0">
      <w:startOverride w:val="1"/>
    </w:lvlOverride>
    <w:lvlOverride w:ilvl="1"/>
    <w:lvlOverride w:ilvl="2"/>
    <w:lvlOverride w:ilvl="3"/>
    <w:lvlOverride w:ilvl="4"/>
    <w:lvlOverride w:ilvl="5"/>
    <w:lvlOverride w:ilvl="6"/>
    <w:lvlOverride w:ilvl="7"/>
    <w:lvlOverride w:ilvl="8"/>
  </w:num>
  <w:num w:numId="56">
    <w:abstractNumId w:val="65"/>
  </w:num>
  <w:num w:numId="57">
    <w:abstractNumId w:val="53"/>
  </w:num>
  <w:num w:numId="58">
    <w:abstractNumId w:val="39"/>
  </w:num>
  <w:num w:numId="59">
    <w:abstractNumId w:val="44"/>
  </w:num>
  <w:num w:numId="60">
    <w:abstractNumId w:val="31"/>
  </w:num>
  <w:num w:numId="61">
    <w:abstractNumId w:val="54"/>
  </w:num>
  <w:num w:numId="62">
    <w:abstractNumId w:val="79"/>
  </w:num>
  <w:num w:numId="63">
    <w:abstractNumId w:val="64"/>
  </w:num>
  <w:num w:numId="64">
    <w:abstractNumId w:val="15"/>
  </w:num>
  <w:num w:numId="65">
    <w:abstractNumId w:val="70"/>
  </w:num>
  <w:num w:numId="66">
    <w:abstractNumId w:val="28"/>
  </w:num>
  <w:num w:numId="67">
    <w:abstractNumId w:val="72"/>
  </w:num>
  <w:num w:numId="68">
    <w:abstractNumId w:val="33"/>
  </w:num>
  <w:num w:numId="69">
    <w:abstractNumId w:val="37"/>
  </w:num>
  <w:num w:numId="70">
    <w:abstractNumId w:val="5"/>
  </w:num>
  <w:num w:numId="71">
    <w:abstractNumId w:val="57"/>
  </w:num>
  <w:num w:numId="72">
    <w:abstractNumId w:val="69"/>
  </w:num>
  <w:num w:numId="73">
    <w:abstractNumId w:val="45"/>
  </w:num>
  <w:num w:numId="74">
    <w:abstractNumId w:val="38"/>
    <w:lvlOverride w:ilvl="0">
      <w:lvl w:ilvl="0">
        <w:start w:val="1"/>
        <w:numFmt w:val="decimal"/>
        <w:lvlText w:val="%1"/>
        <w:lvlJc w:val="left"/>
        <w:pPr>
          <w:tabs>
            <w:tab w:val="num" w:pos="360"/>
          </w:tabs>
          <w:ind w:left="360" w:hanging="360"/>
        </w:pPr>
        <w:rPr>
          <w:rFonts w:hint="default"/>
          <w:b/>
          <w:sz w:val="20"/>
          <w:szCs w:val="20"/>
        </w:rPr>
      </w:lvl>
    </w:lvlOverride>
    <w:lvlOverride w:ilvl="1">
      <w:lvl w:ilvl="1">
        <w:start w:val="1"/>
        <w:numFmt w:val="decimal"/>
        <w:lvlText w:val="%1.%2"/>
        <w:lvlJc w:val="left"/>
        <w:pPr>
          <w:tabs>
            <w:tab w:val="num" w:pos="360"/>
          </w:tabs>
          <w:ind w:left="360" w:hanging="360"/>
        </w:pPr>
        <w:rPr>
          <w:rFonts w:hint="default"/>
          <w:b/>
          <w:sz w:val="20"/>
          <w:szCs w:val="20"/>
        </w:rPr>
      </w:lvl>
    </w:lvlOverride>
    <w:lvlOverride w:ilvl="2">
      <w:lvl w:ilvl="2">
        <w:start w:val="1"/>
        <w:numFmt w:val="decimal"/>
        <w:lvlText w:val="%1.%2.%3"/>
        <w:lvlJc w:val="left"/>
        <w:pPr>
          <w:tabs>
            <w:tab w:val="num" w:pos="1430"/>
          </w:tabs>
          <w:ind w:left="1430" w:hanging="720"/>
        </w:pPr>
        <w:rPr>
          <w:rFonts w:hint="default"/>
          <w:b w:val="0"/>
        </w:rPr>
      </w:lvl>
    </w:lvlOverride>
    <w:lvlOverride w:ilvl="3">
      <w:lvl w:ilvl="3">
        <w:start w:val="1"/>
        <w:numFmt w:val="decimal"/>
        <w:lvlText w:val="%1.%2.%3.%4"/>
        <w:lvlJc w:val="left"/>
        <w:pPr>
          <w:tabs>
            <w:tab w:val="num" w:pos="862"/>
          </w:tabs>
          <w:ind w:left="862" w:hanging="720"/>
        </w:pPr>
        <w:rPr>
          <w:rFonts w:hint="default"/>
          <w:b w:val="0"/>
        </w:rPr>
      </w:lvl>
    </w:lvlOverride>
    <w:lvlOverride w:ilvl="4">
      <w:lvl w:ilvl="4">
        <w:start w:val="1"/>
        <w:numFmt w:val="decimal"/>
        <w:lvlText w:val="%1.%2.%3.%4.%5"/>
        <w:lvlJc w:val="left"/>
        <w:pPr>
          <w:tabs>
            <w:tab w:val="num" w:pos="2520"/>
          </w:tabs>
          <w:ind w:left="2520" w:hanging="108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600"/>
          </w:tabs>
          <w:ind w:left="3600" w:hanging="144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680"/>
          </w:tabs>
          <w:ind w:left="4680" w:hanging="1800"/>
        </w:pPr>
        <w:rPr>
          <w:rFonts w:hint="default"/>
        </w:rPr>
      </w:lvl>
    </w:lvlOverride>
  </w:num>
  <w:num w:numId="75">
    <w:abstractNumId w:val="38"/>
    <w:lvlOverride w:ilvl="0">
      <w:startOverride w:val="1"/>
      <w:lvl w:ilvl="0">
        <w:start w:val="1"/>
        <w:numFmt w:val="decimal"/>
        <w:lvlText w:val="%1"/>
        <w:lvlJc w:val="left"/>
        <w:pPr>
          <w:tabs>
            <w:tab w:val="num" w:pos="360"/>
          </w:tabs>
          <w:ind w:left="360" w:hanging="360"/>
        </w:pPr>
        <w:rPr>
          <w:rFonts w:hint="default"/>
          <w:b/>
        </w:rPr>
      </w:lvl>
    </w:lvlOverride>
    <w:lvlOverride w:ilvl="1">
      <w:startOverride w:val="1"/>
      <w:lvl w:ilvl="1">
        <w:start w:val="1"/>
        <w:numFmt w:val="decimal"/>
        <w:lvlText w:val="%1.%2"/>
        <w:lvlJc w:val="left"/>
        <w:pPr>
          <w:tabs>
            <w:tab w:val="num" w:pos="360"/>
          </w:tabs>
          <w:ind w:left="360" w:hanging="360"/>
        </w:pPr>
        <w:rPr>
          <w:rFonts w:hint="default"/>
          <w:b/>
        </w:rPr>
      </w:lvl>
    </w:lvlOverride>
    <w:lvlOverride w:ilvl="2">
      <w:startOverride w:val="1"/>
      <w:lvl w:ilvl="2">
        <w:start w:val="1"/>
        <w:numFmt w:val="decimal"/>
        <w:lvlText w:val="%1.%2.%3"/>
        <w:lvlJc w:val="left"/>
        <w:pPr>
          <w:tabs>
            <w:tab w:val="num" w:pos="1430"/>
          </w:tabs>
          <w:ind w:left="1430" w:hanging="720"/>
        </w:pPr>
        <w:rPr>
          <w:rFonts w:hint="default"/>
          <w:b w:val="0"/>
          <w:sz w:val="20"/>
          <w:szCs w:val="20"/>
        </w:rPr>
      </w:lvl>
    </w:lvlOverride>
    <w:lvlOverride w:ilvl="3">
      <w:startOverride w:val="1"/>
      <w:lvl w:ilvl="3">
        <w:start w:val="1"/>
        <w:numFmt w:val="decimal"/>
        <w:lvlText w:val="%1.%2.%3.%4"/>
        <w:lvlJc w:val="left"/>
        <w:pPr>
          <w:tabs>
            <w:tab w:val="num" w:pos="1800"/>
          </w:tabs>
          <w:ind w:left="1800" w:hanging="720"/>
        </w:pPr>
        <w:rPr>
          <w:rFonts w:hint="default"/>
          <w:b w:val="0"/>
        </w:rPr>
      </w:lvl>
    </w:lvlOverride>
    <w:lvlOverride w:ilvl="4">
      <w:startOverride w:val="1"/>
      <w:lvl w:ilvl="4">
        <w:start w:val="1"/>
        <w:numFmt w:val="decimal"/>
        <w:lvlText w:val="%1.%2.%3.%4.%5"/>
        <w:lvlJc w:val="left"/>
        <w:pPr>
          <w:tabs>
            <w:tab w:val="num" w:pos="2520"/>
          </w:tabs>
          <w:ind w:left="2520" w:hanging="1080"/>
        </w:pPr>
        <w:rPr>
          <w:rFonts w:hint="default"/>
        </w:rPr>
      </w:lvl>
    </w:lvlOverride>
    <w:lvlOverride w:ilvl="5">
      <w:startOverride w:val="1"/>
      <w:lvl w:ilvl="5">
        <w:start w:val="1"/>
        <w:numFmt w:val="decimal"/>
        <w:lvlText w:val="%1.%2.%3.%4.%5.%6"/>
        <w:lvlJc w:val="left"/>
        <w:pPr>
          <w:tabs>
            <w:tab w:val="num" w:pos="2880"/>
          </w:tabs>
          <w:ind w:left="2880" w:hanging="1080"/>
        </w:pPr>
        <w:rPr>
          <w:rFonts w:hint="default"/>
        </w:rPr>
      </w:lvl>
    </w:lvlOverride>
    <w:lvlOverride w:ilvl="6">
      <w:startOverride w:val="1"/>
      <w:lvl w:ilvl="6">
        <w:start w:val="1"/>
        <w:numFmt w:val="decimal"/>
        <w:lvlText w:val="%1.%2.%3.%4.%5.%6.%7"/>
        <w:lvlJc w:val="left"/>
        <w:pPr>
          <w:tabs>
            <w:tab w:val="num" w:pos="3600"/>
          </w:tabs>
          <w:ind w:left="3600" w:hanging="1440"/>
        </w:pPr>
        <w:rPr>
          <w:rFonts w:hint="default"/>
        </w:rPr>
      </w:lvl>
    </w:lvlOverride>
    <w:lvlOverride w:ilvl="7">
      <w:startOverride w:val="1"/>
      <w:lvl w:ilvl="7">
        <w:start w:val="1"/>
        <w:numFmt w:val="decimal"/>
        <w:lvlText w:val="%1.%2.%3.%4.%5.%6.%7.%8"/>
        <w:lvlJc w:val="left"/>
        <w:pPr>
          <w:tabs>
            <w:tab w:val="num" w:pos="3960"/>
          </w:tabs>
          <w:ind w:left="3960" w:hanging="1440"/>
        </w:pPr>
        <w:rPr>
          <w:rFonts w:hint="default"/>
        </w:rPr>
      </w:lvl>
    </w:lvlOverride>
    <w:lvlOverride w:ilvl="8">
      <w:startOverride w:val="1"/>
      <w:lvl w:ilvl="8">
        <w:start w:val="1"/>
        <w:numFmt w:val="decimal"/>
        <w:lvlText w:val="%1.%2.%3.%4.%5.%6.%7.%8.%9"/>
        <w:lvlJc w:val="left"/>
        <w:pPr>
          <w:tabs>
            <w:tab w:val="num" w:pos="4680"/>
          </w:tabs>
          <w:ind w:left="4680" w:hanging="1800"/>
        </w:pPr>
        <w:rPr>
          <w:rFonts w:hint="default"/>
        </w:rPr>
      </w:lvl>
    </w:lvlOverride>
  </w:num>
  <w:num w:numId="76">
    <w:abstractNumId w:val="69"/>
  </w:num>
  <w:num w:numId="77">
    <w:abstractNumId w:val="66"/>
  </w:num>
  <w:num w:numId="78">
    <w:abstractNumId w:val="11"/>
  </w:num>
  <w:num w:numId="79">
    <w:abstractNumId w:val="4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7457"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F93"/>
    <w:rsid w:val="000022E7"/>
    <w:rsid w:val="00002425"/>
    <w:rsid w:val="00002770"/>
    <w:rsid w:val="000027B9"/>
    <w:rsid w:val="00002841"/>
    <w:rsid w:val="00002AD2"/>
    <w:rsid w:val="00002B8B"/>
    <w:rsid w:val="00002B98"/>
    <w:rsid w:val="000031F3"/>
    <w:rsid w:val="0000325D"/>
    <w:rsid w:val="0000332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D5D"/>
    <w:rsid w:val="00007FC0"/>
    <w:rsid w:val="00010348"/>
    <w:rsid w:val="00010ABC"/>
    <w:rsid w:val="00010C32"/>
    <w:rsid w:val="00010C59"/>
    <w:rsid w:val="0001159A"/>
    <w:rsid w:val="00011641"/>
    <w:rsid w:val="00011A4B"/>
    <w:rsid w:val="00011C65"/>
    <w:rsid w:val="00011D39"/>
    <w:rsid w:val="000124C6"/>
    <w:rsid w:val="0001270E"/>
    <w:rsid w:val="00012735"/>
    <w:rsid w:val="00012895"/>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6DDC"/>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2657"/>
    <w:rsid w:val="00022928"/>
    <w:rsid w:val="00022D8E"/>
    <w:rsid w:val="00023178"/>
    <w:rsid w:val="000232C5"/>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812"/>
    <w:rsid w:val="000308E4"/>
    <w:rsid w:val="00030ADC"/>
    <w:rsid w:val="00030C5F"/>
    <w:rsid w:val="00030E0F"/>
    <w:rsid w:val="00030E51"/>
    <w:rsid w:val="000312EE"/>
    <w:rsid w:val="00031C0A"/>
    <w:rsid w:val="00031C19"/>
    <w:rsid w:val="00031FB9"/>
    <w:rsid w:val="0003215F"/>
    <w:rsid w:val="000321B3"/>
    <w:rsid w:val="000328C7"/>
    <w:rsid w:val="000334FE"/>
    <w:rsid w:val="0003453B"/>
    <w:rsid w:val="000345A4"/>
    <w:rsid w:val="00034A76"/>
    <w:rsid w:val="00034EBD"/>
    <w:rsid w:val="00035553"/>
    <w:rsid w:val="00035605"/>
    <w:rsid w:val="000356E1"/>
    <w:rsid w:val="000356EC"/>
    <w:rsid w:val="000357D2"/>
    <w:rsid w:val="00035912"/>
    <w:rsid w:val="00035BEE"/>
    <w:rsid w:val="00035D96"/>
    <w:rsid w:val="00036091"/>
    <w:rsid w:val="000362F7"/>
    <w:rsid w:val="000367A8"/>
    <w:rsid w:val="00036869"/>
    <w:rsid w:val="00036D87"/>
    <w:rsid w:val="000372BB"/>
    <w:rsid w:val="00040347"/>
    <w:rsid w:val="00040D5E"/>
    <w:rsid w:val="00041094"/>
    <w:rsid w:val="0004109E"/>
    <w:rsid w:val="00041119"/>
    <w:rsid w:val="00041159"/>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A7D"/>
    <w:rsid w:val="00045B7A"/>
    <w:rsid w:val="00045C12"/>
    <w:rsid w:val="00045CA9"/>
    <w:rsid w:val="000461AE"/>
    <w:rsid w:val="00046CEE"/>
    <w:rsid w:val="00046EEE"/>
    <w:rsid w:val="00047127"/>
    <w:rsid w:val="00047212"/>
    <w:rsid w:val="00047274"/>
    <w:rsid w:val="0004737F"/>
    <w:rsid w:val="000473C2"/>
    <w:rsid w:val="000474CE"/>
    <w:rsid w:val="00050282"/>
    <w:rsid w:val="00050563"/>
    <w:rsid w:val="0005075F"/>
    <w:rsid w:val="000508F3"/>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6651"/>
    <w:rsid w:val="00056BF3"/>
    <w:rsid w:val="00056D3F"/>
    <w:rsid w:val="00056E95"/>
    <w:rsid w:val="00057012"/>
    <w:rsid w:val="0005725F"/>
    <w:rsid w:val="0005754A"/>
    <w:rsid w:val="000578F7"/>
    <w:rsid w:val="00057F11"/>
    <w:rsid w:val="00057FBA"/>
    <w:rsid w:val="00060324"/>
    <w:rsid w:val="000608AA"/>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EFF"/>
    <w:rsid w:val="00070198"/>
    <w:rsid w:val="000701F1"/>
    <w:rsid w:val="0007035B"/>
    <w:rsid w:val="00070405"/>
    <w:rsid w:val="00070846"/>
    <w:rsid w:val="00070B0B"/>
    <w:rsid w:val="00070B32"/>
    <w:rsid w:val="00070E04"/>
    <w:rsid w:val="00071109"/>
    <w:rsid w:val="00071436"/>
    <w:rsid w:val="00071BB6"/>
    <w:rsid w:val="00072630"/>
    <w:rsid w:val="00072A5B"/>
    <w:rsid w:val="00072AC1"/>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1120"/>
    <w:rsid w:val="0008141E"/>
    <w:rsid w:val="000816E0"/>
    <w:rsid w:val="000819D8"/>
    <w:rsid w:val="00081E0E"/>
    <w:rsid w:val="00082020"/>
    <w:rsid w:val="000820F5"/>
    <w:rsid w:val="000823EC"/>
    <w:rsid w:val="000824B1"/>
    <w:rsid w:val="00082742"/>
    <w:rsid w:val="0008329D"/>
    <w:rsid w:val="00083936"/>
    <w:rsid w:val="00083F61"/>
    <w:rsid w:val="0008407E"/>
    <w:rsid w:val="000841CF"/>
    <w:rsid w:val="000848F3"/>
    <w:rsid w:val="00084AB5"/>
    <w:rsid w:val="00084D42"/>
    <w:rsid w:val="00084F4B"/>
    <w:rsid w:val="00085FC0"/>
    <w:rsid w:val="000865D4"/>
    <w:rsid w:val="00086751"/>
    <w:rsid w:val="00086ADA"/>
    <w:rsid w:val="00086BD8"/>
    <w:rsid w:val="0008729E"/>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2110"/>
    <w:rsid w:val="0009233F"/>
    <w:rsid w:val="000926D9"/>
    <w:rsid w:val="00092733"/>
    <w:rsid w:val="00092954"/>
    <w:rsid w:val="00092A76"/>
    <w:rsid w:val="00092AB3"/>
    <w:rsid w:val="000931BB"/>
    <w:rsid w:val="00093739"/>
    <w:rsid w:val="000939ED"/>
    <w:rsid w:val="00093CFD"/>
    <w:rsid w:val="000942E0"/>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131"/>
    <w:rsid w:val="000A3231"/>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A7985"/>
    <w:rsid w:val="000B02D4"/>
    <w:rsid w:val="000B0461"/>
    <w:rsid w:val="000B05FB"/>
    <w:rsid w:val="000B0BE1"/>
    <w:rsid w:val="000B0E4F"/>
    <w:rsid w:val="000B0EED"/>
    <w:rsid w:val="000B1646"/>
    <w:rsid w:val="000B16C1"/>
    <w:rsid w:val="000B1729"/>
    <w:rsid w:val="000B186A"/>
    <w:rsid w:val="000B19C3"/>
    <w:rsid w:val="000B1B61"/>
    <w:rsid w:val="000B1F3A"/>
    <w:rsid w:val="000B1F5B"/>
    <w:rsid w:val="000B1FEE"/>
    <w:rsid w:val="000B249A"/>
    <w:rsid w:val="000B2851"/>
    <w:rsid w:val="000B30E9"/>
    <w:rsid w:val="000B3335"/>
    <w:rsid w:val="000B3757"/>
    <w:rsid w:val="000B3858"/>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D52"/>
    <w:rsid w:val="000C0F74"/>
    <w:rsid w:val="000C14B1"/>
    <w:rsid w:val="000C15C7"/>
    <w:rsid w:val="000C191C"/>
    <w:rsid w:val="000C1D44"/>
    <w:rsid w:val="000C2F53"/>
    <w:rsid w:val="000C37EC"/>
    <w:rsid w:val="000C3837"/>
    <w:rsid w:val="000C4210"/>
    <w:rsid w:val="000C451D"/>
    <w:rsid w:val="000C473E"/>
    <w:rsid w:val="000C47E2"/>
    <w:rsid w:val="000C4843"/>
    <w:rsid w:val="000C49BE"/>
    <w:rsid w:val="000C5E55"/>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49C"/>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4D7"/>
    <w:rsid w:val="000E77C5"/>
    <w:rsid w:val="000F041C"/>
    <w:rsid w:val="000F0448"/>
    <w:rsid w:val="000F07C4"/>
    <w:rsid w:val="000F0BF4"/>
    <w:rsid w:val="000F0FE5"/>
    <w:rsid w:val="000F1535"/>
    <w:rsid w:val="000F17CD"/>
    <w:rsid w:val="000F1FD5"/>
    <w:rsid w:val="000F20E0"/>
    <w:rsid w:val="000F22CC"/>
    <w:rsid w:val="000F24F6"/>
    <w:rsid w:val="000F28F9"/>
    <w:rsid w:val="000F2D92"/>
    <w:rsid w:val="000F32A8"/>
    <w:rsid w:val="000F33F3"/>
    <w:rsid w:val="000F3908"/>
    <w:rsid w:val="000F3996"/>
    <w:rsid w:val="000F3A98"/>
    <w:rsid w:val="000F3D51"/>
    <w:rsid w:val="000F3EAE"/>
    <w:rsid w:val="000F3EB6"/>
    <w:rsid w:val="000F3EEB"/>
    <w:rsid w:val="000F4214"/>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850"/>
    <w:rsid w:val="00100B95"/>
    <w:rsid w:val="00100E34"/>
    <w:rsid w:val="00101755"/>
    <w:rsid w:val="00101EC4"/>
    <w:rsid w:val="0010248D"/>
    <w:rsid w:val="001026D1"/>
    <w:rsid w:val="00102B48"/>
    <w:rsid w:val="00102CF2"/>
    <w:rsid w:val="00102E3E"/>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101E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7A04"/>
    <w:rsid w:val="00117B7D"/>
    <w:rsid w:val="00117C48"/>
    <w:rsid w:val="00120218"/>
    <w:rsid w:val="001203DC"/>
    <w:rsid w:val="00120577"/>
    <w:rsid w:val="00120B49"/>
    <w:rsid w:val="00120BDB"/>
    <w:rsid w:val="00120DDE"/>
    <w:rsid w:val="00120F18"/>
    <w:rsid w:val="00120F52"/>
    <w:rsid w:val="0012122D"/>
    <w:rsid w:val="00121499"/>
    <w:rsid w:val="0012157A"/>
    <w:rsid w:val="001215FA"/>
    <w:rsid w:val="001218BC"/>
    <w:rsid w:val="00121A23"/>
    <w:rsid w:val="00121F46"/>
    <w:rsid w:val="0012209E"/>
    <w:rsid w:val="00122301"/>
    <w:rsid w:val="00122727"/>
    <w:rsid w:val="001229DC"/>
    <w:rsid w:val="00122AD7"/>
    <w:rsid w:val="00122D48"/>
    <w:rsid w:val="00122E18"/>
    <w:rsid w:val="0012311B"/>
    <w:rsid w:val="0012329F"/>
    <w:rsid w:val="001235C6"/>
    <w:rsid w:val="001243C2"/>
    <w:rsid w:val="001244FA"/>
    <w:rsid w:val="00124A3D"/>
    <w:rsid w:val="00124A75"/>
    <w:rsid w:val="00124BAA"/>
    <w:rsid w:val="00125D5F"/>
    <w:rsid w:val="00125DF9"/>
    <w:rsid w:val="00126413"/>
    <w:rsid w:val="00126427"/>
    <w:rsid w:val="001269E7"/>
    <w:rsid w:val="001274BD"/>
    <w:rsid w:val="00127614"/>
    <w:rsid w:val="001277F6"/>
    <w:rsid w:val="0012796C"/>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4FF0"/>
    <w:rsid w:val="0013502E"/>
    <w:rsid w:val="00135109"/>
    <w:rsid w:val="001351D3"/>
    <w:rsid w:val="0013530B"/>
    <w:rsid w:val="001358EB"/>
    <w:rsid w:val="00135974"/>
    <w:rsid w:val="00135A75"/>
    <w:rsid w:val="00135B61"/>
    <w:rsid w:val="00135E2E"/>
    <w:rsid w:val="00136070"/>
    <w:rsid w:val="001360BC"/>
    <w:rsid w:val="00136561"/>
    <w:rsid w:val="001365CD"/>
    <w:rsid w:val="0013661D"/>
    <w:rsid w:val="00136893"/>
    <w:rsid w:val="00136C8A"/>
    <w:rsid w:val="0013733A"/>
    <w:rsid w:val="001376DA"/>
    <w:rsid w:val="00137E6C"/>
    <w:rsid w:val="00140103"/>
    <w:rsid w:val="00140133"/>
    <w:rsid w:val="00140180"/>
    <w:rsid w:val="0014035F"/>
    <w:rsid w:val="001404AD"/>
    <w:rsid w:val="00140B5D"/>
    <w:rsid w:val="00140C68"/>
    <w:rsid w:val="00140DC1"/>
    <w:rsid w:val="00141258"/>
    <w:rsid w:val="001413C0"/>
    <w:rsid w:val="00141BCF"/>
    <w:rsid w:val="00141C38"/>
    <w:rsid w:val="00141CC9"/>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76E"/>
    <w:rsid w:val="00147B9F"/>
    <w:rsid w:val="00147D60"/>
    <w:rsid w:val="00150239"/>
    <w:rsid w:val="00150486"/>
    <w:rsid w:val="00150F7C"/>
    <w:rsid w:val="00151321"/>
    <w:rsid w:val="00151499"/>
    <w:rsid w:val="001514E2"/>
    <w:rsid w:val="00151707"/>
    <w:rsid w:val="00151743"/>
    <w:rsid w:val="001519A8"/>
    <w:rsid w:val="00151F37"/>
    <w:rsid w:val="001520D5"/>
    <w:rsid w:val="00152B20"/>
    <w:rsid w:val="00152C73"/>
    <w:rsid w:val="00152D93"/>
    <w:rsid w:val="00152E03"/>
    <w:rsid w:val="00153024"/>
    <w:rsid w:val="00153908"/>
    <w:rsid w:val="00153CCB"/>
    <w:rsid w:val="00153D24"/>
    <w:rsid w:val="00153E1C"/>
    <w:rsid w:val="00154477"/>
    <w:rsid w:val="00154905"/>
    <w:rsid w:val="00154B1A"/>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E45"/>
    <w:rsid w:val="001611A2"/>
    <w:rsid w:val="001612A2"/>
    <w:rsid w:val="001614E8"/>
    <w:rsid w:val="00161535"/>
    <w:rsid w:val="00161702"/>
    <w:rsid w:val="00162334"/>
    <w:rsid w:val="001629A7"/>
    <w:rsid w:val="00162C2D"/>
    <w:rsid w:val="001637EA"/>
    <w:rsid w:val="00163AE8"/>
    <w:rsid w:val="00163E94"/>
    <w:rsid w:val="00163F21"/>
    <w:rsid w:val="00164006"/>
    <w:rsid w:val="0016415B"/>
    <w:rsid w:val="0016441B"/>
    <w:rsid w:val="001645BF"/>
    <w:rsid w:val="001648C0"/>
    <w:rsid w:val="00165033"/>
    <w:rsid w:val="001653AE"/>
    <w:rsid w:val="001657E2"/>
    <w:rsid w:val="00165CB0"/>
    <w:rsid w:val="00165D54"/>
    <w:rsid w:val="001661C7"/>
    <w:rsid w:val="00166647"/>
    <w:rsid w:val="0016677F"/>
    <w:rsid w:val="00166A03"/>
    <w:rsid w:val="00166A35"/>
    <w:rsid w:val="00166A48"/>
    <w:rsid w:val="00166BB8"/>
    <w:rsid w:val="00166E6E"/>
    <w:rsid w:val="001671AF"/>
    <w:rsid w:val="00167428"/>
    <w:rsid w:val="00167BEC"/>
    <w:rsid w:val="00167D0C"/>
    <w:rsid w:val="00167EA3"/>
    <w:rsid w:val="00167FC0"/>
    <w:rsid w:val="0017012B"/>
    <w:rsid w:val="00170ADB"/>
    <w:rsid w:val="00170B16"/>
    <w:rsid w:val="00170C1C"/>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88"/>
    <w:rsid w:val="00173C25"/>
    <w:rsid w:val="00173C39"/>
    <w:rsid w:val="00173C59"/>
    <w:rsid w:val="00173F41"/>
    <w:rsid w:val="00174034"/>
    <w:rsid w:val="00174476"/>
    <w:rsid w:val="001747B5"/>
    <w:rsid w:val="00174C1B"/>
    <w:rsid w:val="00174DBB"/>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E87"/>
    <w:rsid w:val="00191FCB"/>
    <w:rsid w:val="0019231E"/>
    <w:rsid w:val="00192993"/>
    <w:rsid w:val="00192CB1"/>
    <w:rsid w:val="00192DF3"/>
    <w:rsid w:val="00192F17"/>
    <w:rsid w:val="00192F82"/>
    <w:rsid w:val="001930DA"/>
    <w:rsid w:val="00193322"/>
    <w:rsid w:val="00193AF8"/>
    <w:rsid w:val="00193C03"/>
    <w:rsid w:val="00193D9C"/>
    <w:rsid w:val="00193DF6"/>
    <w:rsid w:val="00193FFC"/>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FA"/>
    <w:rsid w:val="001A0A04"/>
    <w:rsid w:val="001A0F31"/>
    <w:rsid w:val="001A13D9"/>
    <w:rsid w:val="001A1475"/>
    <w:rsid w:val="001A1488"/>
    <w:rsid w:val="001A14C1"/>
    <w:rsid w:val="001A1650"/>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22F"/>
    <w:rsid w:val="001C1313"/>
    <w:rsid w:val="001C13D6"/>
    <w:rsid w:val="001C1AB5"/>
    <w:rsid w:val="001C21C4"/>
    <w:rsid w:val="001C2499"/>
    <w:rsid w:val="001C252B"/>
    <w:rsid w:val="001C26A4"/>
    <w:rsid w:val="001C29CB"/>
    <w:rsid w:val="001C2ACE"/>
    <w:rsid w:val="001C2F99"/>
    <w:rsid w:val="001C2FD7"/>
    <w:rsid w:val="001C3246"/>
    <w:rsid w:val="001C3400"/>
    <w:rsid w:val="001C3416"/>
    <w:rsid w:val="001C3702"/>
    <w:rsid w:val="001C3DA0"/>
    <w:rsid w:val="001C3E52"/>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668"/>
    <w:rsid w:val="001C7A6B"/>
    <w:rsid w:val="001D002B"/>
    <w:rsid w:val="001D0065"/>
    <w:rsid w:val="001D011C"/>
    <w:rsid w:val="001D01F4"/>
    <w:rsid w:val="001D0489"/>
    <w:rsid w:val="001D077C"/>
    <w:rsid w:val="001D1092"/>
    <w:rsid w:val="001D1320"/>
    <w:rsid w:val="001D17D5"/>
    <w:rsid w:val="001D1902"/>
    <w:rsid w:val="001D1F84"/>
    <w:rsid w:val="001D226D"/>
    <w:rsid w:val="001D26AF"/>
    <w:rsid w:val="001D2773"/>
    <w:rsid w:val="001D2A81"/>
    <w:rsid w:val="001D2AB6"/>
    <w:rsid w:val="001D2E1A"/>
    <w:rsid w:val="001D31C3"/>
    <w:rsid w:val="001D3453"/>
    <w:rsid w:val="001D34CA"/>
    <w:rsid w:val="001D364E"/>
    <w:rsid w:val="001D3B1D"/>
    <w:rsid w:val="001D3F98"/>
    <w:rsid w:val="001D4943"/>
    <w:rsid w:val="001D5510"/>
    <w:rsid w:val="001D55C8"/>
    <w:rsid w:val="001D5773"/>
    <w:rsid w:val="001D58DD"/>
    <w:rsid w:val="001D5A30"/>
    <w:rsid w:val="001D5D75"/>
    <w:rsid w:val="001D61B6"/>
    <w:rsid w:val="001D62CB"/>
    <w:rsid w:val="001D6481"/>
    <w:rsid w:val="001D661B"/>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A5"/>
    <w:rsid w:val="001E2A2F"/>
    <w:rsid w:val="001E2A7C"/>
    <w:rsid w:val="001E3023"/>
    <w:rsid w:val="001E305E"/>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F59"/>
    <w:rsid w:val="001E7FA8"/>
    <w:rsid w:val="001F006F"/>
    <w:rsid w:val="001F01ED"/>
    <w:rsid w:val="001F089A"/>
    <w:rsid w:val="001F0ADA"/>
    <w:rsid w:val="001F0AE4"/>
    <w:rsid w:val="001F0E3A"/>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74F"/>
    <w:rsid w:val="0020787F"/>
    <w:rsid w:val="00207BCE"/>
    <w:rsid w:val="00207BFF"/>
    <w:rsid w:val="002104A2"/>
    <w:rsid w:val="00210606"/>
    <w:rsid w:val="00210D28"/>
    <w:rsid w:val="002111BF"/>
    <w:rsid w:val="002116B0"/>
    <w:rsid w:val="002117AC"/>
    <w:rsid w:val="002117F7"/>
    <w:rsid w:val="00211843"/>
    <w:rsid w:val="00211AAA"/>
    <w:rsid w:val="00211ED1"/>
    <w:rsid w:val="002124E9"/>
    <w:rsid w:val="0021270D"/>
    <w:rsid w:val="00212C69"/>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38B4"/>
    <w:rsid w:val="00223AF4"/>
    <w:rsid w:val="00223FEC"/>
    <w:rsid w:val="0022435A"/>
    <w:rsid w:val="002246DD"/>
    <w:rsid w:val="00224EDA"/>
    <w:rsid w:val="00224F99"/>
    <w:rsid w:val="00225B34"/>
    <w:rsid w:val="00225BBF"/>
    <w:rsid w:val="00225D24"/>
    <w:rsid w:val="002261CE"/>
    <w:rsid w:val="00226A1B"/>
    <w:rsid w:val="00226C24"/>
    <w:rsid w:val="00226CA0"/>
    <w:rsid w:val="00226EDD"/>
    <w:rsid w:val="002272E6"/>
    <w:rsid w:val="00227716"/>
    <w:rsid w:val="002279B2"/>
    <w:rsid w:val="00227AD2"/>
    <w:rsid w:val="00227B09"/>
    <w:rsid w:val="00227FFC"/>
    <w:rsid w:val="00230930"/>
    <w:rsid w:val="00230BA4"/>
    <w:rsid w:val="00230F4E"/>
    <w:rsid w:val="00231288"/>
    <w:rsid w:val="002312B0"/>
    <w:rsid w:val="002312F5"/>
    <w:rsid w:val="00231473"/>
    <w:rsid w:val="00231DA0"/>
    <w:rsid w:val="00231F32"/>
    <w:rsid w:val="00232463"/>
    <w:rsid w:val="00232550"/>
    <w:rsid w:val="00232997"/>
    <w:rsid w:val="002334C0"/>
    <w:rsid w:val="00233780"/>
    <w:rsid w:val="00234287"/>
    <w:rsid w:val="002342CB"/>
    <w:rsid w:val="00234457"/>
    <w:rsid w:val="0023472E"/>
    <w:rsid w:val="002348F5"/>
    <w:rsid w:val="00234C57"/>
    <w:rsid w:val="00234CB6"/>
    <w:rsid w:val="00234EDA"/>
    <w:rsid w:val="002358E6"/>
    <w:rsid w:val="002358FF"/>
    <w:rsid w:val="00235B63"/>
    <w:rsid w:val="00235D35"/>
    <w:rsid w:val="00235DD9"/>
    <w:rsid w:val="00235F41"/>
    <w:rsid w:val="00236398"/>
    <w:rsid w:val="00236491"/>
    <w:rsid w:val="00236B06"/>
    <w:rsid w:val="002370E0"/>
    <w:rsid w:val="0023741F"/>
    <w:rsid w:val="00237A6C"/>
    <w:rsid w:val="00237C81"/>
    <w:rsid w:val="00237C93"/>
    <w:rsid w:val="00237F7A"/>
    <w:rsid w:val="002400FE"/>
    <w:rsid w:val="00240236"/>
    <w:rsid w:val="0024071D"/>
    <w:rsid w:val="0024093A"/>
    <w:rsid w:val="002415E9"/>
    <w:rsid w:val="0024166F"/>
    <w:rsid w:val="002416E1"/>
    <w:rsid w:val="002418C4"/>
    <w:rsid w:val="00241942"/>
    <w:rsid w:val="00241A01"/>
    <w:rsid w:val="00241B08"/>
    <w:rsid w:val="0024354F"/>
    <w:rsid w:val="00243567"/>
    <w:rsid w:val="0024356E"/>
    <w:rsid w:val="0024365E"/>
    <w:rsid w:val="002436FD"/>
    <w:rsid w:val="00243AE5"/>
    <w:rsid w:val="0024426B"/>
    <w:rsid w:val="0024441E"/>
    <w:rsid w:val="00244921"/>
    <w:rsid w:val="00244CC2"/>
    <w:rsid w:val="00244DC2"/>
    <w:rsid w:val="002459FE"/>
    <w:rsid w:val="00245D93"/>
    <w:rsid w:val="00246290"/>
    <w:rsid w:val="002467E9"/>
    <w:rsid w:val="00246B37"/>
    <w:rsid w:val="00247033"/>
    <w:rsid w:val="00247135"/>
    <w:rsid w:val="002475F3"/>
    <w:rsid w:val="00247B6E"/>
    <w:rsid w:val="00247BC4"/>
    <w:rsid w:val="00247FF4"/>
    <w:rsid w:val="0025007D"/>
    <w:rsid w:val="00250920"/>
    <w:rsid w:val="00251DCC"/>
    <w:rsid w:val="00252346"/>
    <w:rsid w:val="00252685"/>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6567"/>
    <w:rsid w:val="002665B2"/>
    <w:rsid w:val="00266D53"/>
    <w:rsid w:val="00266D76"/>
    <w:rsid w:val="002675F1"/>
    <w:rsid w:val="0026786C"/>
    <w:rsid w:val="00267A07"/>
    <w:rsid w:val="00267C5B"/>
    <w:rsid w:val="00267C7F"/>
    <w:rsid w:val="002700E9"/>
    <w:rsid w:val="0027017D"/>
    <w:rsid w:val="002704DC"/>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55E"/>
    <w:rsid w:val="00272A51"/>
    <w:rsid w:val="00272A67"/>
    <w:rsid w:val="00272BE8"/>
    <w:rsid w:val="00272CA1"/>
    <w:rsid w:val="00272E7C"/>
    <w:rsid w:val="00272FDA"/>
    <w:rsid w:val="0027342F"/>
    <w:rsid w:val="00273610"/>
    <w:rsid w:val="00273618"/>
    <w:rsid w:val="00273843"/>
    <w:rsid w:val="00273AF1"/>
    <w:rsid w:val="00273CEB"/>
    <w:rsid w:val="00273CEC"/>
    <w:rsid w:val="00274033"/>
    <w:rsid w:val="002740C6"/>
    <w:rsid w:val="00274362"/>
    <w:rsid w:val="00274D00"/>
    <w:rsid w:val="002757D0"/>
    <w:rsid w:val="00275D72"/>
    <w:rsid w:val="00276D48"/>
    <w:rsid w:val="00276FB6"/>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7C6"/>
    <w:rsid w:val="00284BCE"/>
    <w:rsid w:val="00285254"/>
    <w:rsid w:val="002854B6"/>
    <w:rsid w:val="002855BE"/>
    <w:rsid w:val="00285660"/>
    <w:rsid w:val="0028594E"/>
    <w:rsid w:val="00285C6B"/>
    <w:rsid w:val="00285CD4"/>
    <w:rsid w:val="00285D76"/>
    <w:rsid w:val="00286465"/>
    <w:rsid w:val="0028659A"/>
    <w:rsid w:val="00286956"/>
    <w:rsid w:val="0028735B"/>
    <w:rsid w:val="002875F0"/>
    <w:rsid w:val="00287AC1"/>
    <w:rsid w:val="00287AF9"/>
    <w:rsid w:val="002902BA"/>
    <w:rsid w:val="00290335"/>
    <w:rsid w:val="002903BC"/>
    <w:rsid w:val="002905C0"/>
    <w:rsid w:val="002905D2"/>
    <w:rsid w:val="002907BA"/>
    <w:rsid w:val="00290AE8"/>
    <w:rsid w:val="00290CA0"/>
    <w:rsid w:val="00290D10"/>
    <w:rsid w:val="002911EC"/>
    <w:rsid w:val="002917A0"/>
    <w:rsid w:val="00291F96"/>
    <w:rsid w:val="0029247C"/>
    <w:rsid w:val="002925FD"/>
    <w:rsid w:val="00292B68"/>
    <w:rsid w:val="00292F6F"/>
    <w:rsid w:val="0029321D"/>
    <w:rsid w:val="0029326E"/>
    <w:rsid w:val="00293280"/>
    <w:rsid w:val="0029334D"/>
    <w:rsid w:val="00293386"/>
    <w:rsid w:val="0029340A"/>
    <w:rsid w:val="002935BE"/>
    <w:rsid w:val="00293ECE"/>
    <w:rsid w:val="00293F80"/>
    <w:rsid w:val="002941C5"/>
    <w:rsid w:val="002945F2"/>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C22"/>
    <w:rsid w:val="002A1E1D"/>
    <w:rsid w:val="002A1E82"/>
    <w:rsid w:val="002A1F6C"/>
    <w:rsid w:val="002A22F0"/>
    <w:rsid w:val="002A263B"/>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D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7B9"/>
    <w:rsid w:val="002B49B2"/>
    <w:rsid w:val="002B4A01"/>
    <w:rsid w:val="002B5C4C"/>
    <w:rsid w:val="002B607B"/>
    <w:rsid w:val="002B63FE"/>
    <w:rsid w:val="002B6433"/>
    <w:rsid w:val="002B6525"/>
    <w:rsid w:val="002B6ACB"/>
    <w:rsid w:val="002B6B74"/>
    <w:rsid w:val="002B6BAB"/>
    <w:rsid w:val="002B6E81"/>
    <w:rsid w:val="002B7707"/>
    <w:rsid w:val="002B7C92"/>
    <w:rsid w:val="002C0517"/>
    <w:rsid w:val="002C0A15"/>
    <w:rsid w:val="002C0FF6"/>
    <w:rsid w:val="002C1334"/>
    <w:rsid w:val="002C15E2"/>
    <w:rsid w:val="002C1691"/>
    <w:rsid w:val="002C1701"/>
    <w:rsid w:val="002C1CE1"/>
    <w:rsid w:val="002C2396"/>
    <w:rsid w:val="002C23E1"/>
    <w:rsid w:val="002C26CE"/>
    <w:rsid w:val="002C29ED"/>
    <w:rsid w:val="002C2D10"/>
    <w:rsid w:val="002C3C0D"/>
    <w:rsid w:val="002C3C3C"/>
    <w:rsid w:val="002C3D87"/>
    <w:rsid w:val="002C416D"/>
    <w:rsid w:val="002C5E5A"/>
    <w:rsid w:val="002C6476"/>
    <w:rsid w:val="002C668F"/>
    <w:rsid w:val="002C66BA"/>
    <w:rsid w:val="002C674B"/>
    <w:rsid w:val="002C68EC"/>
    <w:rsid w:val="002C69ED"/>
    <w:rsid w:val="002C6F8D"/>
    <w:rsid w:val="002C70F8"/>
    <w:rsid w:val="002C723E"/>
    <w:rsid w:val="002C74F8"/>
    <w:rsid w:val="002C77DB"/>
    <w:rsid w:val="002C787D"/>
    <w:rsid w:val="002C7FF3"/>
    <w:rsid w:val="002D0030"/>
    <w:rsid w:val="002D012D"/>
    <w:rsid w:val="002D0392"/>
    <w:rsid w:val="002D064F"/>
    <w:rsid w:val="002D0A00"/>
    <w:rsid w:val="002D1179"/>
    <w:rsid w:val="002D1416"/>
    <w:rsid w:val="002D1422"/>
    <w:rsid w:val="002D14B9"/>
    <w:rsid w:val="002D197C"/>
    <w:rsid w:val="002D1F21"/>
    <w:rsid w:val="002D1F5C"/>
    <w:rsid w:val="002D1FA2"/>
    <w:rsid w:val="002D229C"/>
    <w:rsid w:val="002D2379"/>
    <w:rsid w:val="002D253E"/>
    <w:rsid w:val="002D2825"/>
    <w:rsid w:val="002D288F"/>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87C"/>
    <w:rsid w:val="002E1B35"/>
    <w:rsid w:val="002E1C5A"/>
    <w:rsid w:val="002E1C9C"/>
    <w:rsid w:val="002E1D2B"/>
    <w:rsid w:val="002E1F42"/>
    <w:rsid w:val="002E1F94"/>
    <w:rsid w:val="002E24D6"/>
    <w:rsid w:val="002E25DE"/>
    <w:rsid w:val="002E2964"/>
    <w:rsid w:val="002E2986"/>
    <w:rsid w:val="002E29D7"/>
    <w:rsid w:val="002E3086"/>
    <w:rsid w:val="002E33D6"/>
    <w:rsid w:val="002E3935"/>
    <w:rsid w:val="002E3AD4"/>
    <w:rsid w:val="002E3C55"/>
    <w:rsid w:val="002E3CEE"/>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36D"/>
    <w:rsid w:val="002F13B4"/>
    <w:rsid w:val="002F1D9D"/>
    <w:rsid w:val="002F31FD"/>
    <w:rsid w:val="002F3A0D"/>
    <w:rsid w:val="002F3B91"/>
    <w:rsid w:val="002F3E6C"/>
    <w:rsid w:val="002F3FAF"/>
    <w:rsid w:val="002F48B0"/>
    <w:rsid w:val="002F4C7C"/>
    <w:rsid w:val="002F501D"/>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76F"/>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687"/>
    <w:rsid w:val="00307FF7"/>
    <w:rsid w:val="003100FB"/>
    <w:rsid w:val="00310195"/>
    <w:rsid w:val="00310369"/>
    <w:rsid w:val="00310EDA"/>
    <w:rsid w:val="00310F6B"/>
    <w:rsid w:val="003111C2"/>
    <w:rsid w:val="00311270"/>
    <w:rsid w:val="003117D0"/>
    <w:rsid w:val="00311B49"/>
    <w:rsid w:val="00311BD7"/>
    <w:rsid w:val="00311EB0"/>
    <w:rsid w:val="0031282E"/>
    <w:rsid w:val="00312A9F"/>
    <w:rsid w:val="003134D1"/>
    <w:rsid w:val="003139AD"/>
    <w:rsid w:val="00313A83"/>
    <w:rsid w:val="00313D8D"/>
    <w:rsid w:val="0031464E"/>
    <w:rsid w:val="00315987"/>
    <w:rsid w:val="00315C82"/>
    <w:rsid w:val="00315CBF"/>
    <w:rsid w:val="0031629C"/>
    <w:rsid w:val="003163DD"/>
    <w:rsid w:val="0031640D"/>
    <w:rsid w:val="00316679"/>
    <w:rsid w:val="00316B0F"/>
    <w:rsid w:val="00316C18"/>
    <w:rsid w:val="00316E45"/>
    <w:rsid w:val="00316F85"/>
    <w:rsid w:val="00317149"/>
    <w:rsid w:val="0031722B"/>
    <w:rsid w:val="003173F7"/>
    <w:rsid w:val="00317427"/>
    <w:rsid w:val="00317621"/>
    <w:rsid w:val="003178A1"/>
    <w:rsid w:val="0031799F"/>
    <w:rsid w:val="00317B5C"/>
    <w:rsid w:val="0032031B"/>
    <w:rsid w:val="00320414"/>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58A"/>
    <w:rsid w:val="0033069B"/>
    <w:rsid w:val="00330BA3"/>
    <w:rsid w:val="00331339"/>
    <w:rsid w:val="00331393"/>
    <w:rsid w:val="00331D18"/>
    <w:rsid w:val="003324BB"/>
    <w:rsid w:val="00332B48"/>
    <w:rsid w:val="00332CB4"/>
    <w:rsid w:val="00332F38"/>
    <w:rsid w:val="003331AD"/>
    <w:rsid w:val="0033409C"/>
    <w:rsid w:val="0033426F"/>
    <w:rsid w:val="0033468E"/>
    <w:rsid w:val="00334A67"/>
    <w:rsid w:val="00334A8B"/>
    <w:rsid w:val="003350EB"/>
    <w:rsid w:val="00335381"/>
    <w:rsid w:val="00335653"/>
    <w:rsid w:val="003356AB"/>
    <w:rsid w:val="00335CFC"/>
    <w:rsid w:val="00336046"/>
    <w:rsid w:val="003363C5"/>
    <w:rsid w:val="00336460"/>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EE3"/>
    <w:rsid w:val="00344F06"/>
    <w:rsid w:val="0034528E"/>
    <w:rsid w:val="0034541F"/>
    <w:rsid w:val="0034559E"/>
    <w:rsid w:val="003455A3"/>
    <w:rsid w:val="003458DD"/>
    <w:rsid w:val="00345ABD"/>
    <w:rsid w:val="00345DC9"/>
    <w:rsid w:val="00345F7A"/>
    <w:rsid w:val="0034611F"/>
    <w:rsid w:val="003467D4"/>
    <w:rsid w:val="0034695F"/>
    <w:rsid w:val="0034698D"/>
    <w:rsid w:val="00346CF8"/>
    <w:rsid w:val="00346FF5"/>
    <w:rsid w:val="00347A44"/>
    <w:rsid w:val="0035031B"/>
    <w:rsid w:val="00350844"/>
    <w:rsid w:val="00350911"/>
    <w:rsid w:val="00350AC7"/>
    <w:rsid w:val="00350E3A"/>
    <w:rsid w:val="00351795"/>
    <w:rsid w:val="00351B43"/>
    <w:rsid w:val="00351DC6"/>
    <w:rsid w:val="00351E04"/>
    <w:rsid w:val="003520EF"/>
    <w:rsid w:val="00352115"/>
    <w:rsid w:val="00352881"/>
    <w:rsid w:val="00352F2F"/>
    <w:rsid w:val="00352FA9"/>
    <w:rsid w:val="00353619"/>
    <w:rsid w:val="00353DBF"/>
    <w:rsid w:val="00353EEA"/>
    <w:rsid w:val="003543DA"/>
    <w:rsid w:val="0035467A"/>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60176"/>
    <w:rsid w:val="0036067B"/>
    <w:rsid w:val="0036073D"/>
    <w:rsid w:val="00360A73"/>
    <w:rsid w:val="00360EF5"/>
    <w:rsid w:val="00361896"/>
    <w:rsid w:val="00361DE4"/>
    <w:rsid w:val="00362118"/>
    <w:rsid w:val="003621D9"/>
    <w:rsid w:val="0036225C"/>
    <w:rsid w:val="0036250C"/>
    <w:rsid w:val="003626AF"/>
    <w:rsid w:val="0036276A"/>
    <w:rsid w:val="00362E01"/>
    <w:rsid w:val="00363032"/>
    <w:rsid w:val="0036367D"/>
    <w:rsid w:val="003639ED"/>
    <w:rsid w:val="00363E62"/>
    <w:rsid w:val="00363EE7"/>
    <w:rsid w:val="00364237"/>
    <w:rsid w:val="00364904"/>
    <w:rsid w:val="00364E4B"/>
    <w:rsid w:val="00365195"/>
    <w:rsid w:val="00365880"/>
    <w:rsid w:val="00365BD0"/>
    <w:rsid w:val="00365C7F"/>
    <w:rsid w:val="00365E9F"/>
    <w:rsid w:val="003661E9"/>
    <w:rsid w:val="00366EB6"/>
    <w:rsid w:val="00366F5C"/>
    <w:rsid w:val="003679CB"/>
    <w:rsid w:val="00367B90"/>
    <w:rsid w:val="00367C26"/>
    <w:rsid w:val="00367D75"/>
    <w:rsid w:val="00367EFF"/>
    <w:rsid w:val="00370CE5"/>
    <w:rsid w:val="00370D73"/>
    <w:rsid w:val="00370F11"/>
    <w:rsid w:val="00371239"/>
    <w:rsid w:val="0037148C"/>
    <w:rsid w:val="00371520"/>
    <w:rsid w:val="003718C6"/>
    <w:rsid w:val="00371B81"/>
    <w:rsid w:val="00371D70"/>
    <w:rsid w:val="0037243A"/>
    <w:rsid w:val="00372523"/>
    <w:rsid w:val="00372746"/>
    <w:rsid w:val="0037299F"/>
    <w:rsid w:val="00373195"/>
    <w:rsid w:val="0037361C"/>
    <w:rsid w:val="003739A9"/>
    <w:rsid w:val="00373A61"/>
    <w:rsid w:val="00374029"/>
    <w:rsid w:val="00374504"/>
    <w:rsid w:val="003745F1"/>
    <w:rsid w:val="00374670"/>
    <w:rsid w:val="00374A5C"/>
    <w:rsid w:val="00374B26"/>
    <w:rsid w:val="00374CF0"/>
    <w:rsid w:val="00374F5C"/>
    <w:rsid w:val="003750EE"/>
    <w:rsid w:val="00375153"/>
    <w:rsid w:val="0037533E"/>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E63"/>
    <w:rsid w:val="00380F25"/>
    <w:rsid w:val="00381251"/>
    <w:rsid w:val="003817E1"/>
    <w:rsid w:val="00381BB8"/>
    <w:rsid w:val="003821A2"/>
    <w:rsid w:val="0038271D"/>
    <w:rsid w:val="00382940"/>
    <w:rsid w:val="00382C04"/>
    <w:rsid w:val="00382C52"/>
    <w:rsid w:val="00382F00"/>
    <w:rsid w:val="00382F35"/>
    <w:rsid w:val="00383002"/>
    <w:rsid w:val="003833A0"/>
    <w:rsid w:val="003835E5"/>
    <w:rsid w:val="003839D3"/>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23B6"/>
    <w:rsid w:val="003924E0"/>
    <w:rsid w:val="003929AC"/>
    <w:rsid w:val="00393891"/>
    <w:rsid w:val="003938D6"/>
    <w:rsid w:val="00393D4A"/>
    <w:rsid w:val="00394064"/>
    <w:rsid w:val="0039411C"/>
    <w:rsid w:val="00394538"/>
    <w:rsid w:val="003945B9"/>
    <w:rsid w:val="00394614"/>
    <w:rsid w:val="003946D3"/>
    <w:rsid w:val="003948A0"/>
    <w:rsid w:val="0039494F"/>
    <w:rsid w:val="00394C25"/>
    <w:rsid w:val="00394FBF"/>
    <w:rsid w:val="003958DD"/>
    <w:rsid w:val="00395E88"/>
    <w:rsid w:val="0039667B"/>
    <w:rsid w:val="0039718B"/>
    <w:rsid w:val="003971F3"/>
    <w:rsid w:val="0039734E"/>
    <w:rsid w:val="003973E2"/>
    <w:rsid w:val="003974B4"/>
    <w:rsid w:val="00397B2E"/>
    <w:rsid w:val="00397B9D"/>
    <w:rsid w:val="003A00DD"/>
    <w:rsid w:val="003A03FA"/>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815"/>
    <w:rsid w:val="003B18F4"/>
    <w:rsid w:val="003B193A"/>
    <w:rsid w:val="003B1BCC"/>
    <w:rsid w:val="003B1DEE"/>
    <w:rsid w:val="003B1E5B"/>
    <w:rsid w:val="003B22AF"/>
    <w:rsid w:val="003B25E2"/>
    <w:rsid w:val="003B26E9"/>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4C7"/>
    <w:rsid w:val="003B4AB1"/>
    <w:rsid w:val="003B4CE3"/>
    <w:rsid w:val="003B4E90"/>
    <w:rsid w:val="003B5147"/>
    <w:rsid w:val="003B5557"/>
    <w:rsid w:val="003B56C2"/>
    <w:rsid w:val="003B5788"/>
    <w:rsid w:val="003B58F3"/>
    <w:rsid w:val="003B5906"/>
    <w:rsid w:val="003B5A1E"/>
    <w:rsid w:val="003B5BCF"/>
    <w:rsid w:val="003B5D33"/>
    <w:rsid w:val="003B5FE4"/>
    <w:rsid w:val="003B625B"/>
    <w:rsid w:val="003B63FC"/>
    <w:rsid w:val="003B66EF"/>
    <w:rsid w:val="003B66F2"/>
    <w:rsid w:val="003B6A1A"/>
    <w:rsid w:val="003B6C81"/>
    <w:rsid w:val="003B72BA"/>
    <w:rsid w:val="003B7982"/>
    <w:rsid w:val="003B7CC9"/>
    <w:rsid w:val="003B7D26"/>
    <w:rsid w:val="003C00C5"/>
    <w:rsid w:val="003C0352"/>
    <w:rsid w:val="003C03EF"/>
    <w:rsid w:val="003C0465"/>
    <w:rsid w:val="003C04D2"/>
    <w:rsid w:val="003C0879"/>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C0A"/>
    <w:rsid w:val="003D1C45"/>
    <w:rsid w:val="003D1D63"/>
    <w:rsid w:val="003D216D"/>
    <w:rsid w:val="003D22A5"/>
    <w:rsid w:val="003D24AC"/>
    <w:rsid w:val="003D256D"/>
    <w:rsid w:val="003D2662"/>
    <w:rsid w:val="003D2832"/>
    <w:rsid w:val="003D2B5A"/>
    <w:rsid w:val="003D2D71"/>
    <w:rsid w:val="003D2DCA"/>
    <w:rsid w:val="003D32D8"/>
    <w:rsid w:val="003D349A"/>
    <w:rsid w:val="003D35D7"/>
    <w:rsid w:val="003D3B38"/>
    <w:rsid w:val="003D423C"/>
    <w:rsid w:val="003D47C6"/>
    <w:rsid w:val="003D4C17"/>
    <w:rsid w:val="003D4DE4"/>
    <w:rsid w:val="003D4F18"/>
    <w:rsid w:val="003D5080"/>
    <w:rsid w:val="003D51A7"/>
    <w:rsid w:val="003D51E0"/>
    <w:rsid w:val="003D5EAF"/>
    <w:rsid w:val="003D60C2"/>
    <w:rsid w:val="003D646A"/>
    <w:rsid w:val="003D658B"/>
    <w:rsid w:val="003D659F"/>
    <w:rsid w:val="003D6D6F"/>
    <w:rsid w:val="003D6D77"/>
    <w:rsid w:val="003D6FA3"/>
    <w:rsid w:val="003D7592"/>
    <w:rsid w:val="003D75BB"/>
    <w:rsid w:val="003D76BD"/>
    <w:rsid w:val="003D7831"/>
    <w:rsid w:val="003D7856"/>
    <w:rsid w:val="003D7D55"/>
    <w:rsid w:val="003D7F7B"/>
    <w:rsid w:val="003E031E"/>
    <w:rsid w:val="003E0492"/>
    <w:rsid w:val="003E0792"/>
    <w:rsid w:val="003E086A"/>
    <w:rsid w:val="003E08CF"/>
    <w:rsid w:val="003E090B"/>
    <w:rsid w:val="003E0B1D"/>
    <w:rsid w:val="003E113C"/>
    <w:rsid w:val="003E1BE0"/>
    <w:rsid w:val="003E285F"/>
    <w:rsid w:val="003E28A6"/>
    <w:rsid w:val="003E28B3"/>
    <w:rsid w:val="003E3484"/>
    <w:rsid w:val="003E36CA"/>
    <w:rsid w:val="003E3A49"/>
    <w:rsid w:val="003E3B94"/>
    <w:rsid w:val="003E3F5F"/>
    <w:rsid w:val="003E4075"/>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B12"/>
    <w:rsid w:val="003F7184"/>
    <w:rsid w:val="003F71B9"/>
    <w:rsid w:val="003F7204"/>
    <w:rsid w:val="003F72EC"/>
    <w:rsid w:val="003F75F6"/>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6CB"/>
    <w:rsid w:val="004048F7"/>
    <w:rsid w:val="00404C93"/>
    <w:rsid w:val="004059FD"/>
    <w:rsid w:val="00405C8E"/>
    <w:rsid w:val="004061EE"/>
    <w:rsid w:val="004062C1"/>
    <w:rsid w:val="00406539"/>
    <w:rsid w:val="00406823"/>
    <w:rsid w:val="004068F7"/>
    <w:rsid w:val="00407553"/>
    <w:rsid w:val="00407724"/>
    <w:rsid w:val="00407751"/>
    <w:rsid w:val="00407D7A"/>
    <w:rsid w:val="00407DDC"/>
    <w:rsid w:val="004105C3"/>
    <w:rsid w:val="004105CE"/>
    <w:rsid w:val="00410894"/>
    <w:rsid w:val="00410976"/>
    <w:rsid w:val="00410D16"/>
    <w:rsid w:val="0041134E"/>
    <w:rsid w:val="0041152A"/>
    <w:rsid w:val="00411B0C"/>
    <w:rsid w:val="0041257E"/>
    <w:rsid w:val="0041291C"/>
    <w:rsid w:val="00412977"/>
    <w:rsid w:val="00412CC1"/>
    <w:rsid w:val="00413475"/>
    <w:rsid w:val="00413A84"/>
    <w:rsid w:val="00413B10"/>
    <w:rsid w:val="00413F08"/>
    <w:rsid w:val="00414057"/>
    <w:rsid w:val="004142E8"/>
    <w:rsid w:val="004148A4"/>
    <w:rsid w:val="00414A99"/>
    <w:rsid w:val="00414C5D"/>
    <w:rsid w:val="00414DAA"/>
    <w:rsid w:val="00414F20"/>
    <w:rsid w:val="00415270"/>
    <w:rsid w:val="00415468"/>
    <w:rsid w:val="00415733"/>
    <w:rsid w:val="00415B2D"/>
    <w:rsid w:val="00415C8B"/>
    <w:rsid w:val="00416196"/>
    <w:rsid w:val="00416296"/>
    <w:rsid w:val="004163B6"/>
    <w:rsid w:val="004164A4"/>
    <w:rsid w:val="0041660B"/>
    <w:rsid w:val="004168D1"/>
    <w:rsid w:val="0041697A"/>
    <w:rsid w:val="00416AFC"/>
    <w:rsid w:val="00417B82"/>
    <w:rsid w:val="00417BAF"/>
    <w:rsid w:val="00417E0C"/>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DF"/>
    <w:rsid w:val="004250FB"/>
    <w:rsid w:val="004251B9"/>
    <w:rsid w:val="004257E2"/>
    <w:rsid w:val="00425AE3"/>
    <w:rsid w:val="00425B89"/>
    <w:rsid w:val="00425DF1"/>
    <w:rsid w:val="004265E0"/>
    <w:rsid w:val="00426639"/>
    <w:rsid w:val="004267AC"/>
    <w:rsid w:val="00426A46"/>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F81"/>
    <w:rsid w:val="0043238A"/>
    <w:rsid w:val="004326A1"/>
    <w:rsid w:val="00432BEA"/>
    <w:rsid w:val="00432E05"/>
    <w:rsid w:val="00433003"/>
    <w:rsid w:val="0043328F"/>
    <w:rsid w:val="004333CB"/>
    <w:rsid w:val="00433427"/>
    <w:rsid w:val="00433C5E"/>
    <w:rsid w:val="00433E5F"/>
    <w:rsid w:val="0043436D"/>
    <w:rsid w:val="00434681"/>
    <w:rsid w:val="00434C32"/>
    <w:rsid w:val="00434FED"/>
    <w:rsid w:val="0043520D"/>
    <w:rsid w:val="0043553F"/>
    <w:rsid w:val="004358CE"/>
    <w:rsid w:val="00436204"/>
    <w:rsid w:val="0043660C"/>
    <w:rsid w:val="004367D4"/>
    <w:rsid w:val="0043686B"/>
    <w:rsid w:val="00436A50"/>
    <w:rsid w:val="004372F9"/>
    <w:rsid w:val="0043767F"/>
    <w:rsid w:val="00437A55"/>
    <w:rsid w:val="00437AB2"/>
    <w:rsid w:val="00437F77"/>
    <w:rsid w:val="0044003A"/>
    <w:rsid w:val="00440132"/>
    <w:rsid w:val="00440368"/>
    <w:rsid w:val="00440A8A"/>
    <w:rsid w:val="004410D9"/>
    <w:rsid w:val="0044143A"/>
    <w:rsid w:val="0044179D"/>
    <w:rsid w:val="0044267D"/>
    <w:rsid w:val="004426DE"/>
    <w:rsid w:val="0044297A"/>
    <w:rsid w:val="004432DC"/>
    <w:rsid w:val="0044360F"/>
    <w:rsid w:val="0044376E"/>
    <w:rsid w:val="00443954"/>
    <w:rsid w:val="00443B65"/>
    <w:rsid w:val="00443DC7"/>
    <w:rsid w:val="00444146"/>
    <w:rsid w:val="004443A4"/>
    <w:rsid w:val="0044462D"/>
    <w:rsid w:val="004448F9"/>
    <w:rsid w:val="00444D35"/>
    <w:rsid w:val="00444FE1"/>
    <w:rsid w:val="004452FF"/>
    <w:rsid w:val="00445821"/>
    <w:rsid w:val="00445C7D"/>
    <w:rsid w:val="00445F17"/>
    <w:rsid w:val="0044666C"/>
    <w:rsid w:val="004467CC"/>
    <w:rsid w:val="004467F8"/>
    <w:rsid w:val="00446967"/>
    <w:rsid w:val="00446F5E"/>
    <w:rsid w:val="0044722E"/>
    <w:rsid w:val="00447315"/>
    <w:rsid w:val="00447850"/>
    <w:rsid w:val="00447F37"/>
    <w:rsid w:val="004500D3"/>
    <w:rsid w:val="004502BC"/>
    <w:rsid w:val="004506EC"/>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B4"/>
    <w:rsid w:val="00453B6C"/>
    <w:rsid w:val="00454613"/>
    <w:rsid w:val="00454EC9"/>
    <w:rsid w:val="00454ED0"/>
    <w:rsid w:val="004550B2"/>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2066"/>
    <w:rsid w:val="0046244F"/>
    <w:rsid w:val="00462534"/>
    <w:rsid w:val="00462887"/>
    <w:rsid w:val="00462A85"/>
    <w:rsid w:val="00462FB3"/>
    <w:rsid w:val="00463C03"/>
    <w:rsid w:val="00463FE3"/>
    <w:rsid w:val="0046468D"/>
    <w:rsid w:val="00464824"/>
    <w:rsid w:val="00464A46"/>
    <w:rsid w:val="00464ADA"/>
    <w:rsid w:val="00464C2D"/>
    <w:rsid w:val="0046574B"/>
    <w:rsid w:val="004660B0"/>
    <w:rsid w:val="004660E7"/>
    <w:rsid w:val="00466159"/>
    <w:rsid w:val="004664FC"/>
    <w:rsid w:val="0046676F"/>
    <w:rsid w:val="00466B4F"/>
    <w:rsid w:val="00466D2B"/>
    <w:rsid w:val="00467047"/>
    <w:rsid w:val="00467083"/>
    <w:rsid w:val="0046791B"/>
    <w:rsid w:val="00467ACA"/>
    <w:rsid w:val="00467CC4"/>
    <w:rsid w:val="00467D2D"/>
    <w:rsid w:val="004700CA"/>
    <w:rsid w:val="0047012D"/>
    <w:rsid w:val="004704B7"/>
    <w:rsid w:val="00470FD8"/>
    <w:rsid w:val="00471B9A"/>
    <w:rsid w:val="00471DEE"/>
    <w:rsid w:val="00471EE5"/>
    <w:rsid w:val="00471EE8"/>
    <w:rsid w:val="00471FB8"/>
    <w:rsid w:val="0047294C"/>
    <w:rsid w:val="00472D9B"/>
    <w:rsid w:val="00473113"/>
    <w:rsid w:val="0047329F"/>
    <w:rsid w:val="00473B94"/>
    <w:rsid w:val="00474059"/>
    <w:rsid w:val="004740B2"/>
    <w:rsid w:val="004747FF"/>
    <w:rsid w:val="004753D6"/>
    <w:rsid w:val="00475B75"/>
    <w:rsid w:val="00475E56"/>
    <w:rsid w:val="00476114"/>
    <w:rsid w:val="00476476"/>
    <w:rsid w:val="0047654D"/>
    <w:rsid w:val="00476CD7"/>
    <w:rsid w:val="004772B6"/>
    <w:rsid w:val="00477AC2"/>
    <w:rsid w:val="00480023"/>
    <w:rsid w:val="004802B6"/>
    <w:rsid w:val="004807D4"/>
    <w:rsid w:val="00480D27"/>
    <w:rsid w:val="00480EAF"/>
    <w:rsid w:val="00481573"/>
    <w:rsid w:val="00481711"/>
    <w:rsid w:val="00481809"/>
    <w:rsid w:val="00481A72"/>
    <w:rsid w:val="00481A8E"/>
    <w:rsid w:val="00481B5D"/>
    <w:rsid w:val="00481E21"/>
    <w:rsid w:val="00481E76"/>
    <w:rsid w:val="00481EED"/>
    <w:rsid w:val="0048203A"/>
    <w:rsid w:val="0048210B"/>
    <w:rsid w:val="00482341"/>
    <w:rsid w:val="004824CE"/>
    <w:rsid w:val="004828C1"/>
    <w:rsid w:val="00482A5F"/>
    <w:rsid w:val="0048306B"/>
    <w:rsid w:val="00483095"/>
    <w:rsid w:val="00483999"/>
    <w:rsid w:val="00483AB8"/>
    <w:rsid w:val="00483BC2"/>
    <w:rsid w:val="00483D99"/>
    <w:rsid w:val="00483FBB"/>
    <w:rsid w:val="00484137"/>
    <w:rsid w:val="0048430A"/>
    <w:rsid w:val="004849B0"/>
    <w:rsid w:val="00484C01"/>
    <w:rsid w:val="00484D53"/>
    <w:rsid w:val="00484D9A"/>
    <w:rsid w:val="00484FA6"/>
    <w:rsid w:val="0048510B"/>
    <w:rsid w:val="00485231"/>
    <w:rsid w:val="0048527B"/>
    <w:rsid w:val="0048556D"/>
    <w:rsid w:val="00485595"/>
    <w:rsid w:val="00485918"/>
    <w:rsid w:val="00485F04"/>
    <w:rsid w:val="00485FBE"/>
    <w:rsid w:val="0048626C"/>
    <w:rsid w:val="0048642E"/>
    <w:rsid w:val="004866FC"/>
    <w:rsid w:val="004869BA"/>
    <w:rsid w:val="00486B48"/>
    <w:rsid w:val="00486D82"/>
    <w:rsid w:val="00486E22"/>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C2"/>
    <w:rsid w:val="00492110"/>
    <w:rsid w:val="0049327D"/>
    <w:rsid w:val="00493B56"/>
    <w:rsid w:val="00493C83"/>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CD2"/>
    <w:rsid w:val="004A1D48"/>
    <w:rsid w:val="004A1F02"/>
    <w:rsid w:val="004A1F3F"/>
    <w:rsid w:val="004A2138"/>
    <w:rsid w:val="004A214E"/>
    <w:rsid w:val="004A2229"/>
    <w:rsid w:val="004A22BF"/>
    <w:rsid w:val="004A27E3"/>
    <w:rsid w:val="004A2865"/>
    <w:rsid w:val="004A28A5"/>
    <w:rsid w:val="004A28E7"/>
    <w:rsid w:val="004A2E57"/>
    <w:rsid w:val="004A32A3"/>
    <w:rsid w:val="004A34D3"/>
    <w:rsid w:val="004A37BB"/>
    <w:rsid w:val="004A3873"/>
    <w:rsid w:val="004A3997"/>
    <w:rsid w:val="004A3C6F"/>
    <w:rsid w:val="004A4556"/>
    <w:rsid w:val="004A456A"/>
    <w:rsid w:val="004A48E2"/>
    <w:rsid w:val="004A492E"/>
    <w:rsid w:val="004A5046"/>
    <w:rsid w:val="004A5566"/>
    <w:rsid w:val="004A5616"/>
    <w:rsid w:val="004A586D"/>
    <w:rsid w:val="004A58C7"/>
    <w:rsid w:val="004A5960"/>
    <w:rsid w:val="004A5993"/>
    <w:rsid w:val="004A60EB"/>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13D4"/>
    <w:rsid w:val="004B14B9"/>
    <w:rsid w:val="004B2B92"/>
    <w:rsid w:val="004B2EDE"/>
    <w:rsid w:val="004B2FC6"/>
    <w:rsid w:val="004B3846"/>
    <w:rsid w:val="004B4565"/>
    <w:rsid w:val="004B4665"/>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5BA"/>
    <w:rsid w:val="004C66BE"/>
    <w:rsid w:val="004C6DCE"/>
    <w:rsid w:val="004C6DF0"/>
    <w:rsid w:val="004C73ED"/>
    <w:rsid w:val="004C7709"/>
    <w:rsid w:val="004C7947"/>
    <w:rsid w:val="004C7F17"/>
    <w:rsid w:val="004D019D"/>
    <w:rsid w:val="004D0417"/>
    <w:rsid w:val="004D07A0"/>
    <w:rsid w:val="004D0ACD"/>
    <w:rsid w:val="004D0D26"/>
    <w:rsid w:val="004D1101"/>
    <w:rsid w:val="004D12F7"/>
    <w:rsid w:val="004D1302"/>
    <w:rsid w:val="004D1F5B"/>
    <w:rsid w:val="004D21E5"/>
    <w:rsid w:val="004D21FF"/>
    <w:rsid w:val="004D27E8"/>
    <w:rsid w:val="004D2D88"/>
    <w:rsid w:val="004D2EF2"/>
    <w:rsid w:val="004D36DC"/>
    <w:rsid w:val="004D3721"/>
    <w:rsid w:val="004D3DBE"/>
    <w:rsid w:val="004D3EF9"/>
    <w:rsid w:val="004D418E"/>
    <w:rsid w:val="004D42BA"/>
    <w:rsid w:val="004D4315"/>
    <w:rsid w:val="004D44AC"/>
    <w:rsid w:val="004D4BA5"/>
    <w:rsid w:val="004D4F92"/>
    <w:rsid w:val="004D51E1"/>
    <w:rsid w:val="004D528C"/>
    <w:rsid w:val="004D5296"/>
    <w:rsid w:val="004D55D0"/>
    <w:rsid w:val="004D5DAD"/>
    <w:rsid w:val="004D6002"/>
    <w:rsid w:val="004D68C3"/>
    <w:rsid w:val="004D6BD6"/>
    <w:rsid w:val="004D75EB"/>
    <w:rsid w:val="004D7B00"/>
    <w:rsid w:val="004D7FC1"/>
    <w:rsid w:val="004E00A0"/>
    <w:rsid w:val="004E0577"/>
    <w:rsid w:val="004E0AEF"/>
    <w:rsid w:val="004E0CC3"/>
    <w:rsid w:val="004E0DB7"/>
    <w:rsid w:val="004E1149"/>
    <w:rsid w:val="004E15BA"/>
    <w:rsid w:val="004E1674"/>
    <w:rsid w:val="004E1855"/>
    <w:rsid w:val="004E1893"/>
    <w:rsid w:val="004E19D2"/>
    <w:rsid w:val="004E1A4A"/>
    <w:rsid w:val="004E2173"/>
    <w:rsid w:val="004E2724"/>
    <w:rsid w:val="004E2B77"/>
    <w:rsid w:val="004E2CC6"/>
    <w:rsid w:val="004E3433"/>
    <w:rsid w:val="004E3552"/>
    <w:rsid w:val="004E3760"/>
    <w:rsid w:val="004E3C6B"/>
    <w:rsid w:val="004E3EB2"/>
    <w:rsid w:val="004E3F0E"/>
    <w:rsid w:val="004E4234"/>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FC1"/>
    <w:rsid w:val="004E74F8"/>
    <w:rsid w:val="004E750F"/>
    <w:rsid w:val="004E7AFA"/>
    <w:rsid w:val="004E7F7F"/>
    <w:rsid w:val="004F012C"/>
    <w:rsid w:val="004F086C"/>
    <w:rsid w:val="004F0A3A"/>
    <w:rsid w:val="004F0B5E"/>
    <w:rsid w:val="004F0D16"/>
    <w:rsid w:val="004F15A8"/>
    <w:rsid w:val="004F1630"/>
    <w:rsid w:val="004F164B"/>
    <w:rsid w:val="004F1BB9"/>
    <w:rsid w:val="004F1D65"/>
    <w:rsid w:val="004F1FBA"/>
    <w:rsid w:val="004F225D"/>
    <w:rsid w:val="004F250E"/>
    <w:rsid w:val="004F280D"/>
    <w:rsid w:val="004F2F67"/>
    <w:rsid w:val="004F3375"/>
    <w:rsid w:val="004F37E8"/>
    <w:rsid w:val="004F3B11"/>
    <w:rsid w:val="004F4508"/>
    <w:rsid w:val="004F49B4"/>
    <w:rsid w:val="004F4C12"/>
    <w:rsid w:val="004F4C66"/>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326C"/>
    <w:rsid w:val="0050346E"/>
    <w:rsid w:val="00503639"/>
    <w:rsid w:val="00503A8F"/>
    <w:rsid w:val="00503BE4"/>
    <w:rsid w:val="00503C33"/>
    <w:rsid w:val="00503D78"/>
    <w:rsid w:val="00503E8D"/>
    <w:rsid w:val="00504DF8"/>
    <w:rsid w:val="00504F92"/>
    <w:rsid w:val="00505227"/>
    <w:rsid w:val="00505884"/>
    <w:rsid w:val="00505C49"/>
    <w:rsid w:val="00506015"/>
    <w:rsid w:val="00506061"/>
    <w:rsid w:val="00506273"/>
    <w:rsid w:val="00506469"/>
    <w:rsid w:val="00506543"/>
    <w:rsid w:val="005065C1"/>
    <w:rsid w:val="005066F4"/>
    <w:rsid w:val="00506934"/>
    <w:rsid w:val="00506DFD"/>
    <w:rsid w:val="00507144"/>
    <w:rsid w:val="00507556"/>
    <w:rsid w:val="00507850"/>
    <w:rsid w:val="00507C11"/>
    <w:rsid w:val="0051037F"/>
    <w:rsid w:val="005105CB"/>
    <w:rsid w:val="00510AF9"/>
    <w:rsid w:val="00510C74"/>
    <w:rsid w:val="00510E7C"/>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B1"/>
    <w:rsid w:val="00515BD3"/>
    <w:rsid w:val="00515E65"/>
    <w:rsid w:val="00515EE7"/>
    <w:rsid w:val="00516004"/>
    <w:rsid w:val="0051668F"/>
    <w:rsid w:val="00516691"/>
    <w:rsid w:val="005166B1"/>
    <w:rsid w:val="00516A81"/>
    <w:rsid w:val="00516AB7"/>
    <w:rsid w:val="00516F0F"/>
    <w:rsid w:val="005170B9"/>
    <w:rsid w:val="0051713F"/>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A48"/>
    <w:rsid w:val="005242C3"/>
    <w:rsid w:val="005242F5"/>
    <w:rsid w:val="00524389"/>
    <w:rsid w:val="005243CD"/>
    <w:rsid w:val="00524480"/>
    <w:rsid w:val="00525055"/>
    <w:rsid w:val="005250FB"/>
    <w:rsid w:val="0052556E"/>
    <w:rsid w:val="005256D4"/>
    <w:rsid w:val="00525724"/>
    <w:rsid w:val="005257DE"/>
    <w:rsid w:val="00525B4B"/>
    <w:rsid w:val="00525B8F"/>
    <w:rsid w:val="005263CA"/>
    <w:rsid w:val="0052642B"/>
    <w:rsid w:val="005264BD"/>
    <w:rsid w:val="005265DA"/>
    <w:rsid w:val="00526607"/>
    <w:rsid w:val="00526855"/>
    <w:rsid w:val="00526BAA"/>
    <w:rsid w:val="00526F4B"/>
    <w:rsid w:val="005270DA"/>
    <w:rsid w:val="00527626"/>
    <w:rsid w:val="00527D17"/>
    <w:rsid w:val="005308A3"/>
    <w:rsid w:val="0053099E"/>
    <w:rsid w:val="00531031"/>
    <w:rsid w:val="00531309"/>
    <w:rsid w:val="005313ED"/>
    <w:rsid w:val="00531627"/>
    <w:rsid w:val="005317EC"/>
    <w:rsid w:val="005318A0"/>
    <w:rsid w:val="00531D1C"/>
    <w:rsid w:val="00531F4F"/>
    <w:rsid w:val="0053234E"/>
    <w:rsid w:val="005323C6"/>
    <w:rsid w:val="00532CA6"/>
    <w:rsid w:val="00532E4C"/>
    <w:rsid w:val="00533111"/>
    <w:rsid w:val="005331B0"/>
    <w:rsid w:val="005339BE"/>
    <w:rsid w:val="00533A44"/>
    <w:rsid w:val="00533E1F"/>
    <w:rsid w:val="00534085"/>
    <w:rsid w:val="00534180"/>
    <w:rsid w:val="005349A6"/>
    <w:rsid w:val="00535174"/>
    <w:rsid w:val="00535466"/>
    <w:rsid w:val="005359E2"/>
    <w:rsid w:val="00535A6C"/>
    <w:rsid w:val="00535DB6"/>
    <w:rsid w:val="00535F2C"/>
    <w:rsid w:val="005367ED"/>
    <w:rsid w:val="00536835"/>
    <w:rsid w:val="005368EB"/>
    <w:rsid w:val="00536B56"/>
    <w:rsid w:val="00536BA9"/>
    <w:rsid w:val="00536BAD"/>
    <w:rsid w:val="00536BC8"/>
    <w:rsid w:val="00536DFA"/>
    <w:rsid w:val="0053706F"/>
    <w:rsid w:val="00537341"/>
    <w:rsid w:val="00537A1F"/>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20C2"/>
    <w:rsid w:val="00542511"/>
    <w:rsid w:val="005426AF"/>
    <w:rsid w:val="00542888"/>
    <w:rsid w:val="005431CB"/>
    <w:rsid w:val="00543573"/>
    <w:rsid w:val="00543612"/>
    <w:rsid w:val="005436BA"/>
    <w:rsid w:val="00543C6B"/>
    <w:rsid w:val="00543D6F"/>
    <w:rsid w:val="005440F5"/>
    <w:rsid w:val="00544427"/>
    <w:rsid w:val="00544649"/>
    <w:rsid w:val="0054470A"/>
    <w:rsid w:val="00544E49"/>
    <w:rsid w:val="0054543D"/>
    <w:rsid w:val="005456F1"/>
    <w:rsid w:val="00546075"/>
    <w:rsid w:val="00546549"/>
    <w:rsid w:val="00546A65"/>
    <w:rsid w:val="0054705A"/>
    <w:rsid w:val="005470A0"/>
    <w:rsid w:val="005476EC"/>
    <w:rsid w:val="00547862"/>
    <w:rsid w:val="00547B6C"/>
    <w:rsid w:val="00547C92"/>
    <w:rsid w:val="0055057B"/>
    <w:rsid w:val="00550D0F"/>
    <w:rsid w:val="00550DA4"/>
    <w:rsid w:val="00550E91"/>
    <w:rsid w:val="00551F2C"/>
    <w:rsid w:val="00552577"/>
    <w:rsid w:val="0055275F"/>
    <w:rsid w:val="00552D2C"/>
    <w:rsid w:val="00552F66"/>
    <w:rsid w:val="00553556"/>
    <w:rsid w:val="005535E2"/>
    <w:rsid w:val="005536EF"/>
    <w:rsid w:val="005539A4"/>
    <w:rsid w:val="00553CA4"/>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2C1"/>
    <w:rsid w:val="0056290A"/>
    <w:rsid w:val="00562C4A"/>
    <w:rsid w:val="00562D6F"/>
    <w:rsid w:val="00563158"/>
    <w:rsid w:val="00563A10"/>
    <w:rsid w:val="00563C52"/>
    <w:rsid w:val="00563D6B"/>
    <w:rsid w:val="0056443A"/>
    <w:rsid w:val="00564600"/>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775"/>
    <w:rsid w:val="005728CE"/>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F8"/>
    <w:rsid w:val="0058108E"/>
    <w:rsid w:val="00581536"/>
    <w:rsid w:val="0058189E"/>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664D"/>
    <w:rsid w:val="005868B0"/>
    <w:rsid w:val="00586CA0"/>
    <w:rsid w:val="00587D38"/>
    <w:rsid w:val="00587DB4"/>
    <w:rsid w:val="005903F8"/>
    <w:rsid w:val="005905A3"/>
    <w:rsid w:val="005905C0"/>
    <w:rsid w:val="00590667"/>
    <w:rsid w:val="00590C10"/>
    <w:rsid w:val="00590C5C"/>
    <w:rsid w:val="00590EF2"/>
    <w:rsid w:val="005911B2"/>
    <w:rsid w:val="00591837"/>
    <w:rsid w:val="00591E85"/>
    <w:rsid w:val="005926DA"/>
    <w:rsid w:val="00592C2B"/>
    <w:rsid w:val="00592E31"/>
    <w:rsid w:val="00592FFD"/>
    <w:rsid w:val="00593250"/>
    <w:rsid w:val="0059325B"/>
    <w:rsid w:val="00593469"/>
    <w:rsid w:val="00593472"/>
    <w:rsid w:val="00593C43"/>
    <w:rsid w:val="00593E65"/>
    <w:rsid w:val="0059404C"/>
    <w:rsid w:val="005944BB"/>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E08"/>
    <w:rsid w:val="005A11E0"/>
    <w:rsid w:val="005A137F"/>
    <w:rsid w:val="005A14AC"/>
    <w:rsid w:val="005A22B1"/>
    <w:rsid w:val="005A2314"/>
    <w:rsid w:val="005A27EE"/>
    <w:rsid w:val="005A2938"/>
    <w:rsid w:val="005A29CA"/>
    <w:rsid w:val="005A2CBB"/>
    <w:rsid w:val="005A3173"/>
    <w:rsid w:val="005A32CA"/>
    <w:rsid w:val="005A3569"/>
    <w:rsid w:val="005A3C41"/>
    <w:rsid w:val="005A4311"/>
    <w:rsid w:val="005A4429"/>
    <w:rsid w:val="005A48D8"/>
    <w:rsid w:val="005A4BA3"/>
    <w:rsid w:val="005A4BC8"/>
    <w:rsid w:val="005A504C"/>
    <w:rsid w:val="005A550D"/>
    <w:rsid w:val="005A5772"/>
    <w:rsid w:val="005A5813"/>
    <w:rsid w:val="005A5CFF"/>
    <w:rsid w:val="005A638A"/>
    <w:rsid w:val="005A6865"/>
    <w:rsid w:val="005A6937"/>
    <w:rsid w:val="005A6F65"/>
    <w:rsid w:val="005A7045"/>
    <w:rsid w:val="005A762F"/>
    <w:rsid w:val="005A76C2"/>
    <w:rsid w:val="005A784B"/>
    <w:rsid w:val="005A7C7B"/>
    <w:rsid w:val="005A7F8A"/>
    <w:rsid w:val="005B0465"/>
    <w:rsid w:val="005B0DA1"/>
    <w:rsid w:val="005B1648"/>
    <w:rsid w:val="005B16EE"/>
    <w:rsid w:val="005B1CD5"/>
    <w:rsid w:val="005B1DFC"/>
    <w:rsid w:val="005B1F69"/>
    <w:rsid w:val="005B2009"/>
    <w:rsid w:val="005B23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8AA"/>
    <w:rsid w:val="005C29C2"/>
    <w:rsid w:val="005C2B13"/>
    <w:rsid w:val="005C2E8D"/>
    <w:rsid w:val="005C3F6A"/>
    <w:rsid w:val="005C4432"/>
    <w:rsid w:val="005C4966"/>
    <w:rsid w:val="005C5252"/>
    <w:rsid w:val="005C52C6"/>
    <w:rsid w:val="005C55B2"/>
    <w:rsid w:val="005C5645"/>
    <w:rsid w:val="005C58B2"/>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825"/>
    <w:rsid w:val="005D78E4"/>
    <w:rsid w:val="005D795A"/>
    <w:rsid w:val="005D7BEC"/>
    <w:rsid w:val="005D7FA6"/>
    <w:rsid w:val="005E004A"/>
    <w:rsid w:val="005E0571"/>
    <w:rsid w:val="005E06F4"/>
    <w:rsid w:val="005E082F"/>
    <w:rsid w:val="005E149E"/>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5493"/>
    <w:rsid w:val="005E5989"/>
    <w:rsid w:val="005E5B52"/>
    <w:rsid w:val="005E5C75"/>
    <w:rsid w:val="005E5DE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F3"/>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771"/>
    <w:rsid w:val="005F7A69"/>
    <w:rsid w:val="005F7B62"/>
    <w:rsid w:val="005F7C6F"/>
    <w:rsid w:val="005F7F57"/>
    <w:rsid w:val="005F7FA4"/>
    <w:rsid w:val="00600A7A"/>
    <w:rsid w:val="00600CBF"/>
    <w:rsid w:val="006012A7"/>
    <w:rsid w:val="006013F9"/>
    <w:rsid w:val="00601935"/>
    <w:rsid w:val="006023DA"/>
    <w:rsid w:val="00602440"/>
    <w:rsid w:val="00603157"/>
    <w:rsid w:val="00603443"/>
    <w:rsid w:val="00603474"/>
    <w:rsid w:val="00603554"/>
    <w:rsid w:val="006036C0"/>
    <w:rsid w:val="00603823"/>
    <w:rsid w:val="0060389C"/>
    <w:rsid w:val="00603BCD"/>
    <w:rsid w:val="00604254"/>
    <w:rsid w:val="0060438C"/>
    <w:rsid w:val="0060470E"/>
    <w:rsid w:val="00604AE0"/>
    <w:rsid w:val="00604DA7"/>
    <w:rsid w:val="0060527E"/>
    <w:rsid w:val="006053D8"/>
    <w:rsid w:val="00605619"/>
    <w:rsid w:val="0060572D"/>
    <w:rsid w:val="0060592D"/>
    <w:rsid w:val="00605C4C"/>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C2E"/>
    <w:rsid w:val="00613CB6"/>
    <w:rsid w:val="00613ED4"/>
    <w:rsid w:val="00614106"/>
    <w:rsid w:val="006148B8"/>
    <w:rsid w:val="00614942"/>
    <w:rsid w:val="00614B84"/>
    <w:rsid w:val="00614BC2"/>
    <w:rsid w:val="00614C28"/>
    <w:rsid w:val="00614D32"/>
    <w:rsid w:val="00615331"/>
    <w:rsid w:val="00615339"/>
    <w:rsid w:val="00615947"/>
    <w:rsid w:val="00615E84"/>
    <w:rsid w:val="00616064"/>
    <w:rsid w:val="0061618A"/>
    <w:rsid w:val="0061660A"/>
    <w:rsid w:val="00616E68"/>
    <w:rsid w:val="006174B7"/>
    <w:rsid w:val="006174C9"/>
    <w:rsid w:val="006178A5"/>
    <w:rsid w:val="00617CF8"/>
    <w:rsid w:val="00617E59"/>
    <w:rsid w:val="00620AE7"/>
    <w:rsid w:val="006210BC"/>
    <w:rsid w:val="006215F8"/>
    <w:rsid w:val="00621A83"/>
    <w:rsid w:val="00621BE2"/>
    <w:rsid w:val="00621F30"/>
    <w:rsid w:val="00622175"/>
    <w:rsid w:val="006221FF"/>
    <w:rsid w:val="006229A1"/>
    <w:rsid w:val="00622A24"/>
    <w:rsid w:val="006230E9"/>
    <w:rsid w:val="0062324E"/>
    <w:rsid w:val="0062346E"/>
    <w:rsid w:val="0062368D"/>
    <w:rsid w:val="00623709"/>
    <w:rsid w:val="00623784"/>
    <w:rsid w:val="00623B16"/>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C26"/>
    <w:rsid w:val="00631D31"/>
    <w:rsid w:val="0063235D"/>
    <w:rsid w:val="00632960"/>
    <w:rsid w:val="00632A5B"/>
    <w:rsid w:val="00632D62"/>
    <w:rsid w:val="00632FE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D04"/>
    <w:rsid w:val="006362EE"/>
    <w:rsid w:val="00636612"/>
    <w:rsid w:val="00636705"/>
    <w:rsid w:val="00636747"/>
    <w:rsid w:val="00636A33"/>
    <w:rsid w:val="00636B1D"/>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266"/>
    <w:rsid w:val="0064349E"/>
    <w:rsid w:val="006443FC"/>
    <w:rsid w:val="00644447"/>
    <w:rsid w:val="00644467"/>
    <w:rsid w:val="006446B6"/>
    <w:rsid w:val="006447EC"/>
    <w:rsid w:val="00644BFF"/>
    <w:rsid w:val="00644C5B"/>
    <w:rsid w:val="00644FBC"/>
    <w:rsid w:val="00644FEC"/>
    <w:rsid w:val="00645083"/>
    <w:rsid w:val="00645118"/>
    <w:rsid w:val="006451B5"/>
    <w:rsid w:val="006453B1"/>
    <w:rsid w:val="006454C6"/>
    <w:rsid w:val="006454DC"/>
    <w:rsid w:val="00645734"/>
    <w:rsid w:val="006457FF"/>
    <w:rsid w:val="00645870"/>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24B"/>
    <w:rsid w:val="006523B9"/>
    <w:rsid w:val="0065277E"/>
    <w:rsid w:val="006529C7"/>
    <w:rsid w:val="00652F26"/>
    <w:rsid w:val="00652F7F"/>
    <w:rsid w:val="00652FF8"/>
    <w:rsid w:val="006530B7"/>
    <w:rsid w:val="006533B7"/>
    <w:rsid w:val="00653502"/>
    <w:rsid w:val="00653515"/>
    <w:rsid w:val="006535D7"/>
    <w:rsid w:val="0065432A"/>
    <w:rsid w:val="006546DE"/>
    <w:rsid w:val="006548A6"/>
    <w:rsid w:val="0065497E"/>
    <w:rsid w:val="00654C1A"/>
    <w:rsid w:val="00654F54"/>
    <w:rsid w:val="0065531D"/>
    <w:rsid w:val="00655655"/>
    <w:rsid w:val="00655896"/>
    <w:rsid w:val="006566A8"/>
    <w:rsid w:val="0065699A"/>
    <w:rsid w:val="00656F51"/>
    <w:rsid w:val="006570D4"/>
    <w:rsid w:val="00657F1A"/>
    <w:rsid w:val="00657FBE"/>
    <w:rsid w:val="006605D8"/>
    <w:rsid w:val="00660962"/>
    <w:rsid w:val="00660F76"/>
    <w:rsid w:val="00661002"/>
    <w:rsid w:val="0066106A"/>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4075"/>
    <w:rsid w:val="00674427"/>
    <w:rsid w:val="0067444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8B7"/>
    <w:rsid w:val="0068194A"/>
    <w:rsid w:val="006819DB"/>
    <w:rsid w:val="00681E74"/>
    <w:rsid w:val="006820AA"/>
    <w:rsid w:val="0068229C"/>
    <w:rsid w:val="0068252E"/>
    <w:rsid w:val="006828CC"/>
    <w:rsid w:val="00682D68"/>
    <w:rsid w:val="00682FED"/>
    <w:rsid w:val="00683001"/>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50BC"/>
    <w:rsid w:val="0068544B"/>
    <w:rsid w:val="00685AA2"/>
    <w:rsid w:val="00685BA6"/>
    <w:rsid w:val="00685C37"/>
    <w:rsid w:val="00685D3F"/>
    <w:rsid w:val="006864E4"/>
    <w:rsid w:val="00686C0A"/>
    <w:rsid w:val="00687061"/>
    <w:rsid w:val="0068736B"/>
    <w:rsid w:val="006879B6"/>
    <w:rsid w:val="00687BAF"/>
    <w:rsid w:val="00687D85"/>
    <w:rsid w:val="00687E0B"/>
    <w:rsid w:val="0069045E"/>
    <w:rsid w:val="006908F5"/>
    <w:rsid w:val="00690B4E"/>
    <w:rsid w:val="00690E12"/>
    <w:rsid w:val="00690EA9"/>
    <w:rsid w:val="00691555"/>
    <w:rsid w:val="0069205C"/>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59C"/>
    <w:rsid w:val="006A1666"/>
    <w:rsid w:val="006A1758"/>
    <w:rsid w:val="006A1828"/>
    <w:rsid w:val="006A1991"/>
    <w:rsid w:val="006A1A15"/>
    <w:rsid w:val="006A1A2E"/>
    <w:rsid w:val="006A1ABE"/>
    <w:rsid w:val="006A1DE6"/>
    <w:rsid w:val="006A1E0D"/>
    <w:rsid w:val="006A2121"/>
    <w:rsid w:val="006A22F6"/>
    <w:rsid w:val="006A23AC"/>
    <w:rsid w:val="006A25B1"/>
    <w:rsid w:val="006A3A35"/>
    <w:rsid w:val="006A3D2B"/>
    <w:rsid w:val="006A3DA8"/>
    <w:rsid w:val="006A4451"/>
    <w:rsid w:val="006A4500"/>
    <w:rsid w:val="006A455C"/>
    <w:rsid w:val="006A46C1"/>
    <w:rsid w:val="006A4BD9"/>
    <w:rsid w:val="006A4FE0"/>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12F8"/>
    <w:rsid w:val="006B1447"/>
    <w:rsid w:val="006B1F7D"/>
    <w:rsid w:val="006B23A8"/>
    <w:rsid w:val="006B245A"/>
    <w:rsid w:val="006B2846"/>
    <w:rsid w:val="006B2CAB"/>
    <w:rsid w:val="006B2D6D"/>
    <w:rsid w:val="006B2FF7"/>
    <w:rsid w:val="006B300D"/>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966"/>
    <w:rsid w:val="006B7A57"/>
    <w:rsid w:val="006B7DD6"/>
    <w:rsid w:val="006C067C"/>
    <w:rsid w:val="006C0991"/>
    <w:rsid w:val="006C0D70"/>
    <w:rsid w:val="006C13A0"/>
    <w:rsid w:val="006C142C"/>
    <w:rsid w:val="006C1A49"/>
    <w:rsid w:val="006C2473"/>
    <w:rsid w:val="006C261A"/>
    <w:rsid w:val="006C268F"/>
    <w:rsid w:val="006C2747"/>
    <w:rsid w:val="006C2A26"/>
    <w:rsid w:val="006C2CB5"/>
    <w:rsid w:val="006C2E72"/>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3A"/>
    <w:rsid w:val="006C515C"/>
    <w:rsid w:val="006C63F8"/>
    <w:rsid w:val="006C64C5"/>
    <w:rsid w:val="006C6A65"/>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5083"/>
    <w:rsid w:val="006D5564"/>
    <w:rsid w:val="006D58B3"/>
    <w:rsid w:val="006D5923"/>
    <w:rsid w:val="006D5F43"/>
    <w:rsid w:val="006D627D"/>
    <w:rsid w:val="006D6451"/>
    <w:rsid w:val="006D6540"/>
    <w:rsid w:val="006D68CF"/>
    <w:rsid w:val="006D6A3E"/>
    <w:rsid w:val="006D6F85"/>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220"/>
    <w:rsid w:val="006E5A2D"/>
    <w:rsid w:val="006E5BBE"/>
    <w:rsid w:val="006E5CAD"/>
    <w:rsid w:val="006E5FDA"/>
    <w:rsid w:val="006E6303"/>
    <w:rsid w:val="006E657D"/>
    <w:rsid w:val="006E685E"/>
    <w:rsid w:val="006E69CE"/>
    <w:rsid w:val="006E6F2B"/>
    <w:rsid w:val="006E720A"/>
    <w:rsid w:val="006E73E1"/>
    <w:rsid w:val="006E774B"/>
    <w:rsid w:val="006E7B76"/>
    <w:rsid w:val="006E7BC0"/>
    <w:rsid w:val="006E7ECB"/>
    <w:rsid w:val="006F0378"/>
    <w:rsid w:val="006F088C"/>
    <w:rsid w:val="006F0983"/>
    <w:rsid w:val="006F0C50"/>
    <w:rsid w:val="006F108C"/>
    <w:rsid w:val="006F16BA"/>
    <w:rsid w:val="006F174B"/>
    <w:rsid w:val="006F1B31"/>
    <w:rsid w:val="006F20D4"/>
    <w:rsid w:val="006F2296"/>
    <w:rsid w:val="006F2560"/>
    <w:rsid w:val="006F262A"/>
    <w:rsid w:val="006F2766"/>
    <w:rsid w:val="006F289D"/>
    <w:rsid w:val="006F2A86"/>
    <w:rsid w:val="006F2C5E"/>
    <w:rsid w:val="006F3034"/>
    <w:rsid w:val="006F3170"/>
    <w:rsid w:val="006F31F6"/>
    <w:rsid w:val="006F3909"/>
    <w:rsid w:val="006F3D4B"/>
    <w:rsid w:val="006F3F1D"/>
    <w:rsid w:val="006F46F1"/>
    <w:rsid w:val="006F499F"/>
    <w:rsid w:val="006F5A62"/>
    <w:rsid w:val="006F5FC0"/>
    <w:rsid w:val="006F6123"/>
    <w:rsid w:val="006F6703"/>
    <w:rsid w:val="006F7100"/>
    <w:rsid w:val="006F729C"/>
    <w:rsid w:val="006F72AA"/>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BF"/>
    <w:rsid w:val="0070674F"/>
    <w:rsid w:val="00706B3E"/>
    <w:rsid w:val="00706BA7"/>
    <w:rsid w:val="007071EC"/>
    <w:rsid w:val="0070767F"/>
    <w:rsid w:val="00707B6C"/>
    <w:rsid w:val="0071007E"/>
    <w:rsid w:val="007102C5"/>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5A2"/>
    <w:rsid w:val="0072066E"/>
    <w:rsid w:val="00720684"/>
    <w:rsid w:val="0072080C"/>
    <w:rsid w:val="0072082A"/>
    <w:rsid w:val="00720BD1"/>
    <w:rsid w:val="00720F0E"/>
    <w:rsid w:val="00721195"/>
    <w:rsid w:val="00721945"/>
    <w:rsid w:val="00722985"/>
    <w:rsid w:val="00722A6B"/>
    <w:rsid w:val="00722C76"/>
    <w:rsid w:val="0072348F"/>
    <w:rsid w:val="0072373B"/>
    <w:rsid w:val="0072434B"/>
    <w:rsid w:val="00724408"/>
    <w:rsid w:val="00724ABD"/>
    <w:rsid w:val="00724FCC"/>
    <w:rsid w:val="00725209"/>
    <w:rsid w:val="00725326"/>
    <w:rsid w:val="007253DB"/>
    <w:rsid w:val="007254D0"/>
    <w:rsid w:val="007256FC"/>
    <w:rsid w:val="00725AA3"/>
    <w:rsid w:val="00725D34"/>
    <w:rsid w:val="00725DDD"/>
    <w:rsid w:val="007262AE"/>
    <w:rsid w:val="007263AF"/>
    <w:rsid w:val="007267E1"/>
    <w:rsid w:val="00726C5F"/>
    <w:rsid w:val="00726E2F"/>
    <w:rsid w:val="0072716F"/>
    <w:rsid w:val="007277F9"/>
    <w:rsid w:val="00727802"/>
    <w:rsid w:val="00727843"/>
    <w:rsid w:val="00727C82"/>
    <w:rsid w:val="00727CA6"/>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DB6"/>
    <w:rsid w:val="00736EEA"/>
    <w:rsid w:val="007372F1"/>
    <w:rsid w:val="00737A3A"/>
    <w:rsid w:val="0074018E"/>
    <w:rsid w:val="0074020F"/>
    <w:rsid w:val="007403F1"/>
    <w:rsid w:val="007405B8"/>
    <w:rsid w:val="007407A9"/>
    <w:rsid w:val="00740A05"/>
    <w:rsid w:val="00740B34"/>
    <w:rsid w:val="00741604"/>
    <w:rsid w:val="00741B67"/>
    <w:rsid w:val="00741CF9"/>
    <w:rsid w:val="00741D34"/>
    <w:rsid w:val="007422A3"/>
    <w:rsid w:val="0074258D"/>
    <w:rsid w:val="0074274F"/>
    <w:rsid w:val="00742912"/>
    <w:rsid w:val="00743157"/>
    <w:rsid w:val="0074324A"/>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15AD"/>
    <w:rsid w:val="007515B3"/>
    <w:rsid w:val="00751676"/>
    <w:rsid w:val="007517C9"/>
    <w:rsid w:val="00751BE0"/>
    <w:rsid w:val="00751CA2"/>
    <w:rsid w:val="0075203C"/>
    <w:rsid w:val="007527CB"/>
    <w:rsid w:val="00752D54"/>
    <w:rsid w:val="00752FBA"/>
    <w:rsid w:val="00752FFC"/>
    <w:rsid w:val="007530E7"/>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78A"/>
    <w:rsid w:val="00757B4D"/>
    <w:rsid w:val="00757E45"/>
    <w:rsid w:val="0076017D"/>
    <w:rsid w:val="007605A5"/>
    <w:rsid w:val="00760964"/>
    <w:rsid w:val="007609B1"/>
    <w:rsid w:val="00760CD5"/>
    <w:rsid w:val="00760EDD"/>
    <w:rsid w:val="00760F64"/>
    <w:rsid w:val="0076100F"/>
    <w:rsid w:val="00761031"/>
    <w:rsid w:val="007611DE"/>
    <w:rsid w:val="0076166D"/>
    <w:rsid w:val="00761723"/>
    <w:rsid w:val="00762558"/>
    <w:rsid w:val="007628C0"/>
    <w:rsid w:val="00762C4C"/>
    <w:rsid w:val="00763431"/>
    <w:rsid w:val="00763711"/>
    <w:rsid w:val="00763D09"/>
    <w:rsid w:val="00764606"/>
    <w:rsid w:val="00764B65"/>
    <w:rsid w:val="00764CFD"/>
    <w:rsid w:val="0076528E"/>
    <w:rsid w:val="00765C19"/>
    <w:rsid w:val="00765C4F"/>
    <w:rsid w:val="0076600D"/>
    <w:rsid w:val="00766569"/>
    <w:rsid w:val="007666D2"/>
    <w:rsid w:val="00766928"/>
    <w:rsid w:val="0076699D"/>
    <w:rsid w:val="00766D75"/>
    <w:rsid w:val="0076734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F65"/>
    <w:rsid w:val="0077256C"/>
    <w:rsid w:val="007727E8"/>
    <w:rsid w:val="00772D0A"/>
    <w:rsid w:val="00772D94"/>
    <w:rsid w:val="00772F1B"/>
    <w:rsid w:val="0077311E"/>
    <w:rsid w:val="0077426E"/>
    <w:rsid w:val="0077479C"/>
    <w:rsid w:val="00774B0E"/>
    <w:rsid w:val="00774F97"/>
    <w:rsid w:val="00774FF6"/>
    <w:rsid w:val="00775321"/>
    <w:rsid w:val="007757EF"/>
    <w:rsid w:val="00775986"/>
    <w:rsid w:val="00775BA0"/>
    <w:rsid w:val="00775C6F"/>
    <w:rsid w:val="00775DF2"/>
    <w:rsid w:val="00775F8B"/>
    <w:rsid w:val="0077633C"/>
    <w:rsid w:val="00776B88"/>
    <w:rsid w:val="00776E30"/>
    <w:rsid w:val="00776F78"/>
    <w:rsid w:val="00776F82"/>
    <w:rsid w:val="00776FDF"/>
    <w:rsid w:val="0077749D"/>
    <w:rsid w:val="007774C8"/>
    <w:rsid w:val="0077798C"/>
    <w:rsid w:val="0078002B"/>
    <w:rsid w:val="007803E9"/>
    <w:rsid w:val="007807A8"/>
    <w:rsid w:val="00780825"/>
    <w:rsid w:val="0078097B"/>
    <w:rsid w:val="00780A83"/>
    <w:rsid w:val="00780AE2"/>
    <w:rsid w:val="00780AE5"/>
    <w:rsid w:val="00780D3B"/>
    <w:rsid w:val="007813FF"/>
    <w:rsid w:val="0078141F"/>
    <w:rsid w:val="00781557"/>
    <w:rsid w:val="007818D0"/>
    <w:rsid w:val="007818D3"/>
    <w:rsid w:val="00781D05"/>
    <w:rsid w:val="00782366"/>
    <w:rsid w:val="007823E3"/>
    <w:rsid w:val="0078244A"/>
    <w:rsid w:val="00782994"/>
    <w:rsid w:val="00782A34"/>
    <w:rsid w:val="00782AEA"/>
    <w:rsid w:val="00782D9F"/>
    <w:rsid w:val="00782E87"/>
    <w:rsid w:val="0078317C"/>
    <w:rsid w:val="00783710"/>
    <w:rsid w:val="00783D22"/>
    <w:rsid w:val="00783D76"/>
    <w:rsid w:val="0078428F"/>
    <w:rsid w:val="0078432F"/>
    <w:rsid w:val="007844B7"/>
    <w:rsid w:val="007844C6"/>
    <w:rsid w:val="00784601"/>
    <w:rsid w:val="00784AFF"/>
    <w:rsid w:val="00784CA4"/>
    <w:rsid w:val="00785571"/>
    <w:rsid w:val="00785B9C"/>
    <w:rsid w:val="00785E47"/>
    <w:rsid w:val="00785EB0"/>
    <w:rsid w:val="00785F4B"/>
    <w:rsid w:val="007860DA"/>
    <w:rsid w:val="00786562"/>
    <w:rsid w:val="007866F4"/>
    <w:rsid w:val="00786995"/>
    <w:rsid w:val="00786C72"/>
    <w:rsid w:val="0078774A"/>
    <w:rsid w:val="00787781"/>
    <w:rsid w:val="0078783D"/>
    <w:rsid w:val="00787854"/>
    <w:rsid w:val="00787CD3"/>
    <w:rsid w:val="00787F95"/>
    <w:rsid w:val="007902E6"/>
    <w:rsid w:val="007905D8"/>
    <w:rsid w:val="00790648"/>
    <w:rsid w:val="00790670"/>
    <w:rsid w:val="00790E6C"/>
    <w:rsid w:val="00790F5E"/>
    <w:rsid w:val="0079133C"/>
    <w:rsid w:val="0079194F"/>
    <w:rsid w:val="00791AAC"/>
    <w:rsid w:val="00791B80"/>
    <w:rsid w:val="00791F39"/>
    <w:rsid w:val="00792143"/>
    <w:rsid w:val="00792A82"/>
    <w:rsid w:val="0079366A"/>
    <w:rsid w:val="007937D7"/>
    <w:rsid w:val="00793945"/>
    <w:rsid w:val="00793BC9"/>
    <w:rsid w:val="00793BEE"/>
    <w:rsid w:val="007944D4"/>
    <w:rsid w:val="007944F0"/>
    <w:rsid w:val="0079462B"/>
    <w:rsid w:val="007949AF"/>
    <w:rsid w:val="00794B6D"/>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8C6"/>
    <w:rsid w:val="007A09E2"/>
    <w:rsid w:val="007A0C7C"/>
    <w:rsid w:val="007A179B"/>
    <w:rsid w:val="007A1901"/>
    <w:rsid w:val="007A1ED7"/>
    <w:rsid w:val="007A23DC"/>
    <w:rsid w:val="007A2F3D"/>
    <w:rsid w:val="007A3227"/>
    <w:rsid w:val="007A33FC"/>
    <w:rsid w:val="007A347B"/>
    <w:rsid w:val="007A35EC"/>
    <w:rsid w:val="007A385A"/>
    <w:rsid w:val="007A419B"/>
    <w:rsid w:val="007A476A"/>
    <w:rsid w:val="007A4D0D"/>
    <w:rsid w:val="007A4D40"/>
    <w:rsid w:val="007A4D46"/>
    <w:rsid w:val="007A517A"/>
    <w:rsid w:val="007A53CF"/>
    <w:rsid w:val="007A546A"/>
    <w:rsid w:val="007A55CE"/>
    <w:rsid w:val="007A56C1"/>
    <w:rsid w:val="007A57E6"/>
    <w:rsid w:val="007A5A2F"/>
    <w:rsid w:val="007A5D0E"/>
    <w:rsid w:val="007A5D82"/>
    <w:rsid w:val="007A60D4"/>
    <w:rsid w:val="007A62B5"/>
    <w:rsid w:val="007A660C"/>
    <w:rsid w:val="007A6643"/>
    <w:rsid w:val="007A749E"/>
    <w:rsid w:val="007A7532"/>
    <w:rsid w:val="007A7C02"/>
    <w:rsid w:val="007A7E24"/>
    <w:rsid w:val="007B085E"/>
    <w:rsid w:val="007B09CD"/>
    <w:rsid w:val="007B0A9C"/>
    <w:rsid w:val="007B119D"/>
    <w:rsid w:val="007B1D5F"/>
    <w:rsid w:val="007B1FF1"/>
    <w:rsid w:val="007B241C"/>
    <w:rsid w:val="007B26BC"/>
    <w:rsid w:val="007B26EF"/>
    <w:rsid w:val="007B2E45"/>
    <w:rsid w:val="007B33BE"/>
    <w:rsid w:val="007B3BCF"/>
    <w:rsid w:val="007B3D12"/>
    <w:rsid w:val="007B4111"/>
    <w:rsid w:val="007B4278"/>
    <w:rsid w:val="007B54F2"/>
    <w:rsid w:val="007B561B"/>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69"/>
    <w:rsid w:val="007C0B22"/>
    <w:rsid w:val="007C0EC7"/>
    <w:rsid w:val="007C107D"/>
    <w:rsid w:val="007C1416"/>
    <w:rsid w:val="007C1FBD"/>
    <w:rsid w:val="007C2081"/>
    <w:rsid w:val="007C2180"/>
    <w:rsid w:val="007C2304"/>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D2"/>
    <w:rsid w:val="007C5B1C"/>
    <w:rsid w:val="007C5BEE"/>
    <w:rsid w:val="007C68AB"/>
    <w:rsid w:val="007C6BBA"/>
    <w:rsid w:val="007C7377"/>
    <w:rsid w:val="007C7B98"/>
    <w:rsid w:val="007D0189"/>
    <w:rsid w:val="007D0485"/>
    <w:rsid w:val="007D0BB9"/>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3C98"/>
    <w:rsid w:val="007D40CE"/>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5A0"/>
    <w:rsid w:val="007D7717"/>
    <w:rsid w:val="007D7764"/>
    <w:rsid w:val="007D7E4F"/>
    <w:rsid w:val="007E007A"/>
    <w:rsid w:val="007E01C3"/>
    <w:rsid w:val="007E02F6"/>
    <w:rsid w:val="007E03FE"/>
    <w:rsid w:val="007E0755"/>
    <w:rsid w:val="007E0CC5"/>
    <w:rsid w:val="007E104B"/>
    <w:rsid w:val="007E12C0"/>
    <w:rsid w:val="007E12D5"/>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B3"/>
    <w:rsid w:val="007F22C8"/>
    <w:rsid w:val="007F28BC"/>
    <w:rsid w:val="007F2BE4"/>
    <w:rsid w:val="007F2ECB"/>
    <w:rsid w:val="007F3029"/>
    <w:rsid w:val="007F3288"/>
    <w:rsid w:val="007F35CC"/>
    <w:rsid w:val="007F3ED7"/>
    <w:rsid w:val="007F3FDE"/>
    <w:rsid w:val="007F48E8"/>
    <w:rsid w:val="007F4C52"/>
    <w:rsid w:val="007F4D29"/>
    <w:rsid w:val="007F5256"/>
    <w:rsid w:val="007F5387"/>
    <w:rsid w:val="007F54CD"/>
    <w:rsid w:val="007F58D4"/>
    <w:rsid w:val="007F5B55"/>
    <w:rsid w:val="007F5DDD"/>
    <w:rsid w:val="007F5F1B"/>
    <w:rsid w:val="007F6009"/>
    <w:rsid w:val="007F61D1"/>
    <w:rsid w:val="007F6895"/>
    <w:rsid w:val="007F695B"/>
    <w:rsid w:val="007F6EF1"/>
    <w:rsid w:val="007F7595"/>
    <w:rsid w:val="007F78E6"/>
    <w:rsid w:val="0080090C"/>
    <w:rsid w:val="00801596"/>
    <w:rsid w:val="00801DD8"/>
    <w:rsid w:val="00802732"/>
    <w:rsid w:val="008027CB"/>
    <w:rsid w:val="008029D0"/>
    <w:rsid w:val="00802DCA"/>
    <w:rsid w:val="0080314C"/>
    <w:rsid w:val="00803211"/>
    <w:rsid w:val="008032DD"/>
    <w:rsid w:val="008033BB"/>
    <w:rsid w:val="00803483"/>
    <w:rsid w:val="008034DB"/>
    <w:rsid w:val="0080357F"/>
    <w:rsid w:val="00803BDC"/>
    <w:rsid w:val="00805216"/>
    <w:rsid w:val="0080590E"/>
    <w:rsid w:val="00805950"/>
    <w:rsid w:val="00805F0E"/>
    <w:rsid w:val="00806010"/>
    <w:rsid w:val="0080601C"/>
    <w:rsid w:val="008060BC"/>
    <w:rsid w:val="00806AE3"/>
    <w:rsid w:val="0080740F"/>
    <w:rsid w:val="008074FD"/>
    <w:rsid w:val="008075B0"/>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F38"/>
    <w:rsid w:val="00820790"/>
    <w:rsid w:val="008208FA"/>
    <w:rsid w:val="00820AE1"/>
    <w:rsid w:val="00820B00"/>
    <w:rsid w:val="00820C39"/>
    <w:rsid w:val="00820E3C"/>
    <w:rsid w:val="00820E3F"/>
    <w:rsid w:val="00820E8F"/>
    <w:rsid w:val="00820EEC"/>
    <w:rsid w:val="00820F5C"/>
    <w:rsid w:val="00820FC5"/>
    <w:rsid w:val="008211BA"/>
    <w:rsid w:val="008215DF"/>
    <w:rsid w:val="00821E97"/>
    <w:rsid w:val="0082234B"/>
    <w:rsid w:val="008225F7"/>
    <w:rsid w:val="00822AC5"/>
    <w:rsid w:val="00822B0C"/>
    <w:rsid w:val="0082310D"/>
    <w:rsid w:val="00823536"/>
    <w:rsid w:val="0082364F"/>
    <w:rsid w:val="00823D7F"/>
    <w:rsid w:val="008240ED"/>
    <w:rsid w:val="0082413E"/>
    <w:rsid w:val="00824B1E"/>
    <w:rsid w:val="00824E97"/>
    <w:rsid w:val="00825F2E"/>
    <w:rsid w:val="008266F0"/>
    <w:rsid w:val="008269A5"/>
    <w:rsid w:val="00827373"/>
    <w:rsid w:val="00827C0A"/>
    <w:rsid w:val="00827EA6"/>
    <w:rsid w:val="00830117"/>
    <w:rsid w:val="00830914"/>
    <w:rsid w:val="00830EEE"/>
    <w:rsid w:val="00830FB5"/>
    <w:rsid w:val="008310B9"/>
    <w:rsid w:val="00831A31"/>
    <w:rsid w:val="00831DFB"/>
    <w:rsid w:val="0083230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5204"/>
    <w:rsid w:val="008352A2"/>
    <w:rsid w:val="008353C6"/>
    <w:rsid w:val="008355F3"/>
    <w:rsid w:val="00835D55"/>
    <w:rsid w:val="00835E5B"/>
    <w:rsid w:val="00836172"/>
    <w:rsid w:val="00836485"/>
    <w:rsid w:val="00836D2F"/>
    <w:rsid w:val="00836F3D"/>
    <w:rsid w:val="00836F4E"/>
    <w:rsid w:val="008372C1"/>
    <w:rsid w:val="00837B26"/>
    <w:rsid w:val="00837D3E"/>
    <w:rsid w:val="00837F7F"/>
    <w:rsid w:val="0084036D"/>
    <w:rsid w:val="00840436"/>
    <w:rsid w:val="008410A6"/>
    <w:rsid w:val="0084131A"/>
    <w:rsid w:val="008414A0"/>
    <w:rsid w:val="00841561"/>
    <w:rsid w:val="0084190F"/>
    <w:rsid w:val="00841B6F"/>
    <w:rsid w:val="00841E07"/>
    <w:rsid w:val="00841FF0"/>
    <w:rsid w:val="00842233"/>
    <w:rsid w:val="00842B5F"/>
    <w:rsid w:val="00843084"/>
    <w:rsid w:val="00843AAF"/>
    <w:rsid w:val="00843C64"/>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E6B"/>
    <w:rsid w:val="00850F01"/>
    <w:rsid w:val="0085130C"/>
    <w:rsid w:val="00851329"/>
    <w:rsid w:val="008519C5"/>
    <w:rsid w:val="008523FA"/>
    <w:rsid w:val="00852477"/>
    <w:rsid w:val="008537EC"/>
    <w:rsid w:val="00853936"/>
    <w:rsid w:val="0085432D"/>
    <w:rsid w:val="00854426"/>
    <w:rsid w:val="008545B1"/>
    <w:rsid w:val="008545D6"/>
    <w:rsid w:val="00854B5E"/>
    <w:rsid w:val="00854BFA"/>
    <w:rsid w:val="00854E10"/>
    <w:rsid w:val="008550D7"/>
    <w:rsid w:val="0085513E"/>
    <w:rsid w:val="0085536F"/>
    <w:rsid w:val="008553A6"/>
    <w:rsid w:val="0085553C"/>
    <w:rsid w:val="00855585"/>
    <w:rsid w:val="00856749"/>
    <w:rsid w:val="00856D13"/>
    <w:rsid w:val="00856D91"/>
    <w:rsid w:val="00856E89"/>
    <w:rsid w:val="00857446"/>
    <w:rsid w:val="00860ECD"/>
    <w:rsid w:val="00860F9F"/>
    <w:rsid w:val="008611C5"/>
    <w:rsid w:val="008616E8"/>
    <w:rsid w:val="00861D7E"/>
    <w:rsid w:val="0086216C"/>
    <w:rsid w:val="008622C8"/>
    <w:rsid w:val="00862542"/>
    <w:rsid w:val="008627ED"/>
    <w:rsid w:val="00862855"/>
    <w:rsid w:val="0086303A"/>
    <w:rsid w:val="0086330E"/>
    <w:rsid w:val="00863A67"/>
    <w:rsid w:val="00863F77"/>
    <w:rsid w:val="00864497"/>
    <w:rsid w:val="0086457D"/>
    <w:rsid w:val="00864708"/>
    <w:rsid w:val="00864900"/>
    <w:rsid w:val="008649E6"/>
    <w:rsid w:val="00864B04"/>
    <w:rsid w:val="00864D47"/>
    <w:rsid w:val="008650FA"/>
    <w:rsid w:val="00865437"/>
    <w:rsid w:val="0086585A"/>
    <w:rsid w:val="00865871"/>
    <w:rsid w:val="0086662D"/>
    <w:rsid w:val="0086667B"/>
    <w:rsid w:val="0086674D"/>
    <w:rsid w:val="00866B19"/>
    <w:rsid w:val="00866B26"/>
    <w:rsid w:val="00866E99"/>
    <w:rsid w:val="00867096"/>
    <w:rsid w:val="0086750C"/>
    <w:rsid w:val="00867A79"/>
    <w:rsid w:val="00870171"/>
    <w:rsid w:val="008709A2"/>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EB1"/>
    <w:rsid w:val="0088219D"/>
    <w:rsid w:val="00882A91"/>
    <w:rsid w:val="00883141"/>
    <w:rsid w:val="00883CB5"/>
    <w:rsid w:val="00884503"/>
    <w:rsid w:val="00884648"/>
    <w:rsid w:val="00884651"/>
    <w:rsid w:val="00884DBD"/>
    <w:rsid w:val="00884DFB"/>
    <w:rsid w:val="00885642"/>
    <w:rsid w:val="0088582D"/>
    <w:rsid w:val="0088599B"/>
    <w:rsid w:val="00885BE8"/>
    <w:rsid w:val="00885CDD"/>
    <w:rsid w:val="00885E2C"/>
    <w:rsid w:val="00886532"/>
    <w:rsid w:val="008867EB"/>
    <w:rsid w:val="008879C2"/>
    <w:rsid w:val="00887CAF"/>
    <w:rsid w:val="008901CA"/>
    <w:rsid w:val="008903DD"/>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EEA"/>
    <w:rsid w:val="008A2090"/>
    <w:rsid w:val="008A2A09"/>
    <w:rsid w:val="008A2B94"/>
    <w:rsid w:val="008A2D98"/>
    <w:rsid w:val="008A31C4"/>
    <w:rsid w:val="008A34F2"/>
    <w:rsid w:val="008A37EA"/>
    <w:rsid w:val="008A399B"/>
    <w:rsid w:val="008A3A78"/>
    <w:rsid w:val="008A3D1E"/>
    <w:rsid w:val="008A3D7D"/>
    <w:rsid w:val="008A3D9A"/>
    <w:rsid w:val="008A3DFB"/>
    <w:rsid w:val="008A3F64"/>
    <w:rsid w:val="008A445F"/>
    <w:rsid w:val="008A48E2"/>
    <w:rsid w:val="008A4B9C"/>
    <w:rsid w:val="008A616F"/>
    <w:rsid w:val="008A63FC"/>
    <w:rsid w:val="008A69B3"/>
    <w:rsid w:val="008A6A47"/>
    <w:rsid w:val="008A6AA8"/>
    <w:rsid w:val="008A6AD3"/>
    <w:rsid w:val="008A6F44"/>
    <w:rsid w:val="008A7194"/>
    <w:rsid w:val="008A7632"/>
    <w:rsid w:val="008A7AD4"/>
    <w:rsid w:val="008B05F5"/>
    <w:rsid w:val="008B0896"/>
    <w:rsid w:val="008B0A6E"/>
    <w:rsid w:val="008B0D77"/>
    <w:rsid w:val="008B0F57"/>
    <w:rsid w:val="008B0F96"/>
    <w:rsid w:val="008B0FE4"/>
    <w:rsid w:val="008B146C"/>
    <w:rsid w:val="008B196E"/>
    <w:rsid w:val="008B1993"/>
    <w:rsid w:val="008B1B56"/>
    <w:rsid w:val="008B1BC4"/>
    <w:rsid w:val="008B2A12"/>
    <w:rsid w:val="008B3033"/>
    <w:rsid w:val="008B3259"/>
    <w:rsid w:val="008B356A"/>
    <w:rsid w:val="008B3718"/>
    <w:rsid w:val="008B3D03"/>
    <w:rsid w:val="008B4318"/>
    <w:rsid w:val="008B45CB"/>
    <w:rsid w:val="008B461F"/>
    <w:rsid w:val="008B4870"/>
    <w:rsid w:val="008B4AD8"/>
    <w:rsid w:val="008B4DA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C019F"/>
    <w:rsid w:val="008C0781"/>
    <w:rsid w:val="008C07B3"/>
    <w:rsid w:val="008C09EC"/>
    <w:rsid w:val="008C0C69"/>
    <w:rsid w:val="008C145F"/>
    <w:rsid w:val="008C18FB"/>
    <w:rsid w:val="008C1938"/>
    <w:rsid w:val="008C197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1DC"/>
    <w:rsid w:val="008C633A"/>
    <w:rsid w:val="008C645B"/>
    <w:rsid w:val="008C6F9F"/>
    <w:rsid w:val="008C7188"/>
    <w:rsid w:val="008C71DB"/>
    <w:rsid w:val="008C756B"/>
    <w:rsid w:val="008C77AD"/>
    <w:rsid w:val="008C7876"/>
    <w:rsid w:val="008C7DB2"/>
    <w:rsid w:val="008D0BFA"/>
    <w:rsid w:val="008D0F2F"/>
    <w:rsid w:val="008D122A"/>
    <w:rsid w:val="008D175C"/>
    <w:rsid w:val="008D253E"/>
    <w:rsid w:val="008D26D8"/>
    <w:rsid w:val="008D2723"/>
    <w:rsid w:val="008D2951"/>
    <w:rsid w:val="008D32C9"/>
    <w:rsid w:val="008D4424"/>
    <w:rsid w:val="008D44C4"/>
    <w:rsid w:val="008D45A8"/>
    <w:rsid w:val="008D4738"/>
    <w:rsid w:val="008D4B91"/>
    <w:rsid w:val="008D501E"/>
    <w:rsid w:val="008D532F"/>
    <w:rsid w:val="008D54F3"/>
    <w:rsid w:val="008D58BF"/>
    <w:rsid w:val="008D5BA9"/>
    <w:rsid w:val="008D5D65"/>
    <w:rsid w:val="008D5E75"/>
    <w:rsid w:val="008D6566"/>
    <w:rsid w:val="008D657E"/>
    <w:rsid w:val="008D695F"/>
    <w:rsid w:val="008D6A5C"/>
    <w:rsid w:val="008D6BFD"/>
    <w:rsid w:val="008D6E83"/>
    <w:rsid w:val="008D6EEB"/>
    <w:rsid w:val="008D73AD"/>
    <w:rsid w:val="008D79E9"/>
    <w:rsid w:val="008D7B27"/>
    <w:rsid w:val="008D7B2B"/>
    <w:rsid w:val="008D7DA7"/>
    <w:rsid w:val="008D7FF6"/>
    <w:rsid w:val="008E01AB"/>
    <w:rsid w:val="008E04A5"/>
    <w:rsid w:val="008E04BD"/>
    <w:rsid w:val="008E07E5"/>
    <w:rsid w:val="008E0DF8"/>
    <w:rsid w:val="008E0F27"/>
    <w:rsid w:val="008E0F89"/>
    <w:rsid w:val="008E0FE4"/>
    <w:rsid w:val="008E11B2"/>
    <w:rsid w:val="008E1E7B"/>
    <w:rsid w:val="008E2567"/>
    <w:rsid w:val="008E265D"/>
    <w:rsid w:val="008E295C"/>
    <w:rsid w:val="008E2C68"/>
    <w:rsid w:val="008E2DCB"/>
    <w:rsid w:val="008E3846"/>
    <w:rsid w:val="008E3E0F"/>
    <w:rsid w:val="008E3F35"/>
    <w:rsid w:val="008E3F75"/>
    <w:rsid w:val="008E426D"/>
    <w:rsid w:val="008E440F"/>
    <w:rsid w:val="008E45E5"/>
    <w:rsid w:val="008E48AB"/>
    <w:rsid w:val="008E4D48"/>
    <w:rsid w:val="008E4D55"/>
    <w:rsid w:val="008E4E99"/>
    <w:rsid w:val="008E500E"/>
    <w:rsid w:val="008E543A"/>
    <w:rsid w:val="008E6156"/>
    <w:rsid w:val="008E66FB"/>
    <w:rsid w:val="008E6761"/>
    <w:rsid w:val="008E67A6"/>
    <w:rsid w:val="008E68F8"/>
    <w:rsid w:val="008E6AE7"/>
    <w:rsid w:val="008E6E10"/>
    <w:rsid w:val="008E6F78"/>
    <w:rsid w:val="008E7061"/>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7E1"/>
    <w:rsid w:val="008F2F4C"/>
    <w:rsid w:val="008F30F0"/>
    <w:rsid w:val="008F3394"/>
    <w:rsid w:val="008F339E"/>
    <w:rsid w:val="008F342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59"/>
    <w:rsid w:val="008F7956"/>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65A"/>
    <w:rsid w:val="00904307"/>
    <w:rsid w:val="009043C9"/>
    <w:rsid w:val="00904AE3"/>
    <w:rsid w:val="00904CF1"/>
    <w:rsid w:val="00904F37"/>
    <w:rsid w:val="0090526B"/>
    <w:rsid w:val="00905461"/>
    <w:rsid w:val="00905714"/>
    <w:rsid w:val="00905936"/>
    <w:rsid w:val="0090596D"/>
    <w:rsid w:val="0090691F"/>
    <w:rsid w:val="00906DD1"/>
    <w:rsid w:val="00906E94"/>
    <w:rsid w:val="00907104"/>
    <w:rsid w:val="0090717E"/>
    <w:rsid w:val="009072EB"/>
    <w:rsid w:val="0090743E"/>
    <w:rsid w:val="009074F3"/>
    <w:rsid w:val="00907AAE"/>
    <w:rsid w:val="00907F2B"/>
    <w:rsid w:val="00910169"/>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627D"/>
    <w:rsid w:val="00916A58"/>
    <w:rsid w:val="00916BEC"/>
    <w:rsid w:val="00916C03"/>
    <w:rsid w:val="00916C57"/>
    <w:rsid w:val="00916D55"/>
    <w:rsid w:val="009171EC"/>
    <w:rsid w:val="009172B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1035"/>
    <w:rsid w:val="009311B6"/>
    <w:rsid w:val="00931AF8"/>
    <w:rsid w:val="00931CB7"/>
    <w:rsid w:val="00931E51"/>
    <w:rsid w:val="00931F68"/>
    <w:rsid w:val="009320D1"/>
    <w:rsid w:val="00932CBB"/>
    <w:rsid w:val="00932E13"/>
    <w:rsid w:val="00932EFF"/>
    <w:rsid w:val="00933597"/>
    <w:rsid w:val="009335BD"/>
    <w:rsid w:val="00933693"/>
    <w:rsid w:val="00933717"/>
    <w:rsid w:val="00934668"/>
    <w:rsid w:val="0093467C"/>
    <w:rsid w:val="0093481A"/>
    <w:rsid w:val="00934B97"/>
    <w:rsid w:val="00934F15"/>
    <w:rsid w:val="00935683"/>
    <w:rsid w:val="0093577F"/>
    <w:rsid w:val="00935EE8"/>
    <w:rsid w:val="00936195"/>
    <w:rsid w:val="0093633E"/>
    <w:rsid w:val="0093636A"/>
    <w:rsid w:val="009363AE"/>
    <w:rsid w:val="00936571"/>
    <w:rsid w:val="009366D7"/>
    <w:rsid w:val="00937A38"/>
    <w:rsid w:val="009403B4"/>
    <w:rsid w:val="0094068A"/>
    <w:rsid w:val="00940C7F"/>
    <w:rsid w:val="0094198C"/>
    <w:rsid w:val="00941BC5"/>
    <w:rsid w:val="00941F42"/>
    <w:rsid w:val="0094202B"/>
    <w:rsid w:val="009422F0"/>
    <w:rsid w:val="00942459"/>
    <w:rsid w:val="009426A0"/>
    <w:rsid w:val="00942AAD"/>
    <w:rsid w:val="00942F5C"/>
    <w:rsid w:val="0094369F"/>
    <w:rsid w:val="00943DC5"/>
    <w:rsid w:val="00944144"/>
    <w:rsid w:val="009446EE"/>
    <w:rsid w:val="0094490F"/>
    <w:rsid w:val="00944946"/>
    <w:rsid w:val="00944A2F"/>
    <w:rsid w:val="00944D2B"/>
    <w:rsid w:val="00944D5B"/>
    <w:rsid w:val="00944FA6"/>
    <w:rsid w:val="009451B5"/>
    <w:rsid w:val="0094520E"/>
    <w:rsid w:val="00945AA5"/>
    <w:rsid w:val="009461F0"/>
    <w:rsid w:val="00946451"/>
    <w:rsid w:val="00946584"/>
    <w:rsid w:val="00946A7D"/>
    <w:rsid w:val="00946D88"/>
    <w:rsid w:val="00947735"/>
    <w:rsid w:val="0095004D"/>
    <w:rsid w:val="0095033A"/>
    <w:rsid w:val="00950421"/>
    <w:rsid w:val="00950439"/>
    <w:rsid w:val="00950C25"/>
    <w:rsid w:val="00950CD7"/>
    <w:rsid w:val="009518A0"/>
    <w:rsid w:val="009518A8"/>
    <w:rsid w:val="00951BF3"/>
    <w:rsid w:val="00951CF0"/>
    <w:rsid w:val="00952935"/>
    <w:rsid w:val="00952A66"/>
    <w:rsid w:val="009538FA"/>
    <w:rsid w:val="009547D4"/>
    <w:rsid w:val="009548D7"/>
    <w:rsid w:val="009548FB"/>
    <w:rsid w:val="00954D1A"/>
    <w:rsid w:val="0095532B"/>
    <w:rsid w:val="00955366"/>
    <w:rsid w:val="009557E3"/>
    <w:rsid w:val="009558E6"/>
    <w:rsid w:val="009559B6"/>
    <w:rsid w:val="009559E6"/>
    <w:rsid w:val="00955E1A"/>
    <w:rsid w:val="00955FA5"/>
    <w:rsid w:val="009560DA"/>
    <w:rsid w:val="009561DB"/>
    <w:rsid w:val="00956288"/>
    <w:rsid w:val="00956E2A"/>
    <w:rsid w:val="00956E44"/>
    <w:rsid w:val="00956FBC"/>
    <w:rsid w:val="00956FC9"/>
    <w:rsid w:val="00957222"/>
    <w:rsid w:val="00957E4D"/>
    <w:rsid w:val="00960482"/>
    <w:rsid w:val="0096099D"/>
    <w:rsid w:val="00961560"/>
    <w:rsid w:val="00961695"/>
    <w:rsid w:val="00961D04"/>
    <w:rsid w:val="00961E83"/>
    <w:rsid w:val="0096238C"/>
    <w:rsid w:val="009628F0"/>
    <w:rsid w:val="009629E4"/>
    <w:rsid w:val="00962D35"/>
    <w:rsid w:val="0096306F"/>
    <w:rsid w:val="00963438"/>
    <w:rsid w:val="00963538"/>
    <w:rsid w:val="009635FC"/>
    <w:rsid w:val="009637DE"/>
    <w:rsid w:val="009639C8"/>
    <w:rsid w:val="00963B81"/>
    <w:rsid w:val="00963C3E"/>
    <w:rsid w:val="0096403F"/>
    <w:rsid w:val="009640C3"/>
    <w:rsid w:val="0096424C"/>
    <w:rsid w:val="0096442A"/>
    <w:rsid w:val="009647AB"/>
    <w:rsid w:val="00964F85"/>
    <w:rsid w:val="00965288"/>
    <w:rsid w:val="009654BA"/>
    <w:rsid w:val="00965ADF"/>
    <w:rsid w:val="00965AFB"/>
    <w:rsid w:val="0096603C"/>
    <w:rsid w:val="00966912"/>
    <w:rsid w:val="00966C64"/>
    <w:rsid w:val="009671A0"/>
    <w:rsid w:val="00967275"/>
    <w:rsid w:val="0096741C"/>
    <w:rsid w:val="00967453"/>
    <w:rsid w:val="009675D6"/>
    <w:rsid w:val="0096794D"/>
    <w:rsid w:val="00967B83"/>
    <w:rsid w:val="00970132"/>
    <w:rsid w:val="00970186"/>
    <w:rsid w:val="0097071C"/>
    <w:rsid w:val="0097137E"/>
    <w:rsid w:val="009713E2"/>
    <w:rsid w:val="00971CAC"/>
    <w:rsid w:val="009724F2"/>
    <w:rsid w:val="00972652"/>
    <w:rsid w:val="0097280A"/>
    <w:rsid w:val="00972E4B"/>
    <w:rsid w:val="00973788"/>
    <w:rsid w:val="00973851"/>
    <w:rsid w:val="00973855"/>
    <w:rsid w:val="00973B22"/>
    <w:rsid w:val="00973DC4"/>
    <w:rsid w:val="00973DC7"/>
    <w:rsid w:val="00974181"/>
    <w:rsid w:val="009742B4"/>
    <w:rsid w:val="009746E5"/>
    <w:rsid w:val="00974756"/>
    <w:rsid w:val="00974978"/>
    <w:rsid w:val="009749C1"/>
    <w:rsid w:val="00974B7D"/>
    <w:rsid w:val="00974E0C"/>
    <w:rsid w:val="0097542C"/>
    <w:rsid w:val="00975604"/>
    <w:rsid w:val="00975876"/>
    <w:rsid w:val="00975AEF"/>
    <w:rsid w:val="00975D42"/>
    <w:rsid w:val="00975D8E"/>
    <w:rsid w:val="0097667F"/>
    <w:rsid w:val="0097673D"/>
    <w:rsid w:val="00976F89"/>
    <w:rsid w:val="0098006F"/>
    <w:rsid w:val="009801DD"/>
    <w:rsid w:val="009804BE"/>
    <w:rsid w:val="00980682"/>
    <w:rsid w:val="00980808"/>
    <w:rsid w:val="00980B3A"/>
    <w:rsid w:val="00980FBF"/>
    <w:rsid w:val="00981036"/>
    <w:rsid w:val="009812C3"/>
    <w:rsid w:val="0098138A"/>
    <w:rsid w:val="009815D1"/>
    <w:rsid w:val="009817BF"/>
    <w:rsid w:val="009817CF"/>
    <w:rsid w:val="0098185F"/>
    <w:rsid w:val="00981A1A"/>
    <w:rsid w:val="009821A3"/>
    <w:rsid w:val="00982323"/>
    <w:rsid w:val="009823DD"/>
    <w:rsid w:val="0098253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A6C"/>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57"/>
    <w:rsid w:val="009A1E67"/>
    <w:rsid w:val="009A1F99"/>
    <w:rsid w:val="009A1FD7"/>
    <w:rsid w:val="009A2271"/>
    <w:rsid w:val="009A241E"/>
    <w:rsid w:val="009A25C7"/>
    <w:rsid w:val="009A3197"/>
    <w:rsid w:val="009A3E7A"/>
    <w:rsid w:val="009A44E8"/>
    <w:rsid w:val="009A4522"/>
    <w:rsid w:val="009A4954"/>
    <w:rsid w:val="009A4AC0"/>
    <w:rsid w:val="009A4D60"/>
    <w:rsid w:val="009A4F52"/>
    <w:rsid w:val="009A5463"/>
    <w:rsid w:val="009A5642"/>
    <w:rsid w:val="009A6322"/>
    <w:rsid w:val="009A6883"/>
    <w:rsid w:val="009A6A0D"/>
    <w:rsid w:val="009A6FAE"/>
    <w:rsid w:val="009A74CC"/>
    <w:rsid w:val="009A792A"/>
    <w:rsid w:val="009A7E62"/>
    <w:rsid w:val="009A7E63"/>
    <w:rsid w:val="009A7F26"/>
    <w:rsid w:val="009A7F4F"/>
    <w:rsid w:val="009B013B"/>
    <w:rsid w:val="009B032F"/>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4EF"/>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56C"/>
    <w:rsid w:val="009C2748"/>
    <w:rsid w:val="009C2912"/>
    <w:rsid w:val="009C2A9B"/>
    <w:rsid w:val="009C2F1F"/>
    <w:rsid w:val="009C2F5C"/>
    <w:rsid w:val="009C351B"/>
    <w:rsid w:val="009C39C2"/>
    <w:rsid w:val="009C3B3C"/>
    <w:rsid w:val="009C4053"/>
    <w:rsid w:val="009C43C1"/>
    <w:rsid w:val="009C46FA"/>
    <w:rsid w:val="009C4DBB"/>
    <w:rsid w:val="009C5581"/>
    <w:rsid w:val="009C58CC"/>
    <w:rsid w:val="009C6101"/>
    <w:rsid w:val="009C6147"/>
    <w:rsid w:val="009C625A"/>
    <w:rsid w:val="009C65A2"/>
    <w:rsid w:val="009C65FC"/>
    <w:rsid w:val="009C6D2D"/>
    <w:rsid w:val="009C6E90"/>
    <w:rsid w:val="009C70E7"/>
    <w:rsid w:val="009C72F7"/>
    <w:rsid w:val="009C78D7"/>
    <w:rsid w:val="009C798A"/>
    <w:rsid w:val="009D07AA"/>
    <w:rsid w:val="009D0ED2"/>
    <w:rsid w:val="009D0F88"/>
    <w:rsid w:val="009D166C"/>
    <w:rsid w:val="009D1C42"/>
    <w:rsid w:val="009D1ECF"/>
    <w:rsid w:val="009D1F3D"/>
    <w:rsid w:val="009D2B74"/>
    <w:rsid w:val="009D2C2A"/>
    <w:rsid w:val="009D2D79"/>
    <w:rsid w:val="009D2EB0"/>
    <w:rsid w:val="009D300C"/>
    <w:rsid w:val="009D3360"/>
    <w:rsid w:val="009D33A0"/>
    <w:rsid w:val="009D35BA"/>
    <w:rsid w:val="009D40CA"/>
    <w:rsid w:val="009D4908"/>
    <w:rsid w:val="009D49FD"/>
    <w:rsid w:val="009D4E47"/>
    <w:rsid w:val="009D4E66"/>
    <w:rsid w:val="009D4E89"/>
    <w:rsid w:val="009D53C0"/>
    <w:rsid w:val="009D5A2B"/>
    <w:rsid w:val="009D5C29"/>
    <w:rsid w:val="009D5CE1"/>
    <w:rsid w:val="009D5F8D"/>
    <w:rsid w:val="009D632F"/>
    <w:rsid w:val="009D6616"/>
    <w:rsid w:val="009D6662"/>
    <w:rsid w:val="009D6EB5"/>
    <w:rsid w:val="009D70F6"/>
    <w:rsid w:val="009D73B9"/>
    <w:rsid w:val="009E0089"/>
    <w:rsid w:val="009E019C"/>
    <w:rsid w:val="009E074D"/>
    <w:rsid w:val="009E0AEE"/>
    <w:rsid w:val="009E0B36"/>
    <w:rsid w:val="009E0C8A"/>
    <w:rsid w:val="009E0C9C"/>
    <w:rsid w:val="009E185A"/>
    <w:rsid w:val="009E1D74"/>
    <w:rsid w:val="009E1ECD"/>
    <w:rsid w:val="009E2117"/>
    <w:rsid w:val="009E254C"/>
    <w:rsid w:val="009E25F0"/>
    <w:rsid w:val="009E2CD1"/>
    <w:rsid w:val="009E305B"/>
    <w:rsid w:val="009E3668"/>
    <w:rsid w:val="009E37BC"/>
    <w:rsid w:val="009E398C"/>
    <w:rsid w:val="009E3CCA"/>
    <w:rsid w:val="009E3D54"/>
    <w:rsid w:val="009E3FBD"/>
    <w:rsid w:val="009E43D8"/>
    <w:rsid w:val="009E4534"/>
    <w:rsid w:val="009E4995"/>
    <w:rsid w:val="009E4B27"/>
    <w:rsid w:val="009E55BB"/>
    <w:rsid w:val="009E55F7"/>
    <w:rsid w:val="009E56F1"/>
    <w:rsid w:val="009E58AF"/>
    <w:rsid w:val="009E59C1"/>
    <w:rsid w:val="009E59FB"/>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4181"/>
    <w:rsid w:val="009F4330"/>
    <w:rsid w:val="009F4399"/>
    <w:rsid w:val="009F4E4E"/>
    <w:rsid w:val="009F4FB4"/>
    <w:rsid w:val="009F510C"/>
    <w:rsid w:val="009F53FF"/>
    <w:rsid w:val="009F544C"/>
    <w:rsid w:val="009F57B4"/>
    <w:rsid w:val="009F5C69"/>
    <w:rsid w:val="009F5CCF"/>
    <w:rsid w:val="009F5E28"/>
    <w:rsid w:val="009F6429"/>
    <w:rsid w:val="009F66CF"/>
    <w:rsid w:val="009F6D88"/>
    <w:rsid w:val="009F7388"/>
    <w:rsid w:val="009F75BA"/>
    <w:rsid w:val="009F7D31"/>
    <w:rsid w:val="00A007AA"/>
    <w:rsid w:val="00A00809"/>
    <w:rsid w:val="00A009CB"/>
    <w:rsid w:val="00A00AEF"/>
    <w:rsid w:val="00A01243"/>
    <w:rsid w:val="00A01508"/>
    <w:rsid w:val="00A019E1"/>
    <w:rsid w:val="00A01E86"/>
    <w:rsid w:val="00A01F22"/>
    <w:rsid w:val="00A020E9"/>
    <w:rsid w:val="00A0218E"/>
    <w:rsid w:val="00A0244C"/>
    <w:rsid w:val="00A02581"/>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566"/>
    <w:rsid w:val="00A0578A"/>
    <w:rsid w:val="00A058B5"/>
    <w:rsid w:val="00A05D43"/>
    <w:rsid w:val="00A05D7F"/>
    <w:rsid w:val="00A05E23"/>
    <w:rsid w:val="00A05F0C"/>
    <w:rsid w:val="00A067F0"/>
    <w:rsid w:val="00A07306"/>
    <w:rsid w:val="00A074E4"/>
    <w:rsid w:val="00A0762A"/>
    <w:rsid w:val="00A07A35"/>
    <w:rsid w:val="00A07C13"/>
    <w:rsid w:val="00A07DE9"/>
    <w:rsid w:val="00A10088"/>
    <w:rsid w:val="00A1033E"/>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BCD"/>
    <w:rsid w:val="00A20F4F"/>
    <w:rsid w:val="00A21129"/>
    <w:rsid w:val="00A21183"/>
    <w:rsid w:val="00A21221"/>
    <w:rsid w:val="00A21330"/>
    <w:rsid w:val="00A21AD9"/>
    <w:rsid w:val="00A2208F"/>
    <w:rsid w:val="00A227BF"/>
    <w:rsid w:val="00A2289C"/>
    <w:rsid w:val="00A22B66"/>
    <w:rsid w:val="00A22B71"/>
    <w:rsid w:val="00A22BE5"/>
    <w:rsid w:val="00A230A5"/>
    <w:rsid w:val="00A231DE"/>
    <w:rsid w:val="00A23982"/>
    <w:rsid w:val="00A23C86"/>
    <w:rsid w:val="00A23F7B"/>
    <w:rsid w:val="00A2436B"/>
    <w:rsid w:val="00A24AE9"/>
    <w:rsid w:val="00A24AEB"/>
    <w:rsid w:val="00A25319"/>
    <w:rsid w:val="00A2571E"/>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FB3"/>
    <w:rsid w:val="00A35478"/>
    <w:rsid w:val="00A355A1"/>
    <w:rsid w:val="00A359FE"/>
    <w:rsid w:val="00A35BB9"/>
    <w:rsid w:val="00A36649"/>
    <w:rsid w:val="00A36BEE"/>
    <w:rsid w:val="00A36DA0"/>
    <w:rsid w:val="00A36FF2"/>
    <w:rsid w:val="00A373F4"/>
    <w:rsid w:val="00A37738"/>
    <w:rsid w:val="00A37E9A"/>
    <w:rsid w:val="00A40244"/>
    <w:rsid w:val="00A404AC"/>
    <w:rsid w:val="00A406EC"/>
    <w:rsid w:val="00A4086E"/>
    <w:rsid w:val="00A40949"/>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3CB"/>
    <w:rsid w:val="00A515A3"/>
    <w:rsid w:val="00A518B6"/>
    <w:rsid w:val="00A518F9"/>
    <w:rsid w:val="00A51ACA"/>
    <w:rsid w:val="00A51F29"/>
    <w:rsid w:val="00A51F62"/>
    <w:rsid w:val="00A52202"/>
    <w:rsid w:val="00A52C2A"/>
    <w:rsid w:val="00A52F20"/>
    <w:rsid w:val="00A53396"/>
    <w:rsid w:val="00A5348E"/>
    <w:rsid w:val="00A5353D"/>
    <w:rsid w:val="00A53840"/>
    <w:rsid w:val="00A53D92"/>
    <w:rsid w:val="00A54052"/>
    <w:rsid w:val="00A5415E"/>
    <w:rsid w:val="00A5417E"/>
    <w:rsid w:val="00A5430A"/>
    <w:rsid w:val="00A54404"/>
    <w:rsid w:val="00A547D1"/>
    <w:rsid w:val="00A54B6D"/>
    <w:rsid w:val="00A550D1"/>
    <w:rsid w:val="00A55424"/>
    <w:rsid w:val="00A55536"/>
    <w:rsid w:val="00A557C4"/>
    <w:rsid w:val="00A559B4"/>
    <w:rsid w:val="00A55A7F"/>
    <w:rsid w:val="00A55F9F"/>
    <w:rsid w:val="00A562CE"/>
    <w:rsid w:val="00A5646B"/>
    <w:rsid w:val="00A565EE"/>
    <w:rsid w:val="00A56F54"/>
    <w:rsid w:val="00A56F92"/>
    <w:rsid w:val="00A56FB4"/>
    <w:rsid w:val="00A57475"/>
    <w:rsid w:val="00A57D30"/>
    <w:rsid w:val="00A57F59"/>
    <w:rsid w:val="00A57F5B"/>
    <w:rsid w:val="00A606D9"/>
    <w:rsid w:val="00A60872"/>
    <w:rsid w:val="00A60D32"/>
    <w:rsid w:val="00A60FF6"/>
    <w:rsid w:val="00A611A0"/>
    <w:rsid w:val="00A61262"/>
    <w:rsid w:val="00A61508"/>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248"/>
    <w:rsid w:val="00A662AD"/>
    <w:rsid w:val="00A66CE2"/>
    <w:rsid w:val="00A66D23"/>
    <w:rsid w:val="00A66E60"/>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6E8"/>
    <w:rsid w:val="00A73984"/>
    <w:rsid w:val="00A73D6D"/>
    <w:rsid w:val="00A73DCD"/>
    <w:rsid w:val="00A7474C"/>
    <w:rsid w:val="00A74BE0"/>
    <w:rsid w:val="00A74FA4"/>
    <w:rsid w:val="00A7557B"/>
    <w:rsid w:val="00A757DD"/>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40D9"/>
    <w:rsid w:val="00A8446C"/>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98F"/>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3188"/>
    <w:rsid w:val="00A9368C"/>
    <w:rsid w:val="00A93801"/>
    <w:rsid w:val="00A93ADB"/>
    <w:rsid w:val="00A93B9E"/>
    <w:rsid w:val="00A93ED5"/>
    <w:rsid w:val="00A94247"/>
    <w:rsid w:val="00A94353"/>
    <w:rsid w:val="00A94369"/>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F38"/>
    <w:rsid w:val="00AA0213"/>
    <w:rsid w:val="00AA0341"/>
    <w:rsid w:val="00AA052D"/>
    <w:rsid w:val="00AA06F6"/>
    <w:rsid w:val="00AA09F3"/>
    <w:rsid w:val="00AA117B"/>
    <w:rsid w:val="00AA1424"/>
    <w:rsid w:val="00AA1549"/>
    <w:rsid w:val="00AA16DD"/>
    <w:rsid w:val="00AA1BB1"/>
    <w:rsid w:val="00AA1BBE"/>
    <w:rsid w:val="00AA1CAB"/>
    <w:rsid w:val="00AA1DB1"/>
    <w:rsid w:val="00AA1FBE"/>
    <w:rsid w:val="00AA219B"/>
    <w:rsid w:val="00AA2341"/>
    <w:rsid w:val="00AA2378"/>
    <w:rsid w:val="00AA24AE"/>
    <w:rsid w:val="00AA274E"/>
    <w:rsid w:val="00AA28ED"/>
    <w:rsid w:val="00AA2A2F"/>
    <w:rsid w:val="00AA2ECE"/>
    <w:rsid w:val="00AA3074"/>
    <w:rsid w:val="00AA3284"/>
    <w:rsid w:val="00AA3837"/>
    <w:rsid w:val="00AA3B3B"/>
    <w:rsid w:val="00AA3CED"/>
    <w:rsid w:val="00AA3EBC"/>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E11"/>
    <w:rsid w:val="00AB1E1B"/>
    <w:rsid w:val="00AB1F7C"/>
    <w:rsid w:val="00AB20EA"/>
    <w:rsid w:val="00AB229A"/>
    <w:rsid w:val="00AB2700"/>
    <w:rsid w:val="00AB2856"/>
    <w:rsid w:val="00AB29B6"/>
    <w:rsid w:val="00AB30B5"/>
    <w:rsid w:val="00AB3107"/>
    <w:rsid w:val="00AB324B"/>
    <w:rsid w:val="00AB35D7"/>
    <w:rsid w:val="00AB373B"/>
    <w:rsid w:val="00AB376D"/>
    <w:rsid w:val="00AB3FB2"/>
    <w:rsid w:val="00AB4D9E"/>
    <w:rsid w:val="00AB4F7C"/>
    <w:rsid w:val="00AB5449"/>
    <w:rsid w:val="00AB567F"/>
    <w:rsid w:val="00AB5777"/>
    <w:rsid w:val="00AB57C2"/>
    <w:rsid w:val="00AB678E"/>
    <w:rsid w:val="00AB684F"/>
    <w:rsid w:val="00AB6A62"/>
    <w:rsid w:val="00AB6C0C"/>
    <w:rsid w:val="00AB71E2"/>
    <w:rsid w:val="00AB7ABF"/>
    <w:rsid w:val="00AB7E4B"/>
    <w:rsid w:val="00AC032A"/>
    <w:rsid w:val="00AC03A7"/>
    <w:rsid w:val="00AC03E7"/>
    <w:rsid w:val="00AC0F46"/>
    <w:rsid w:val="00AC1397"/>
    <w:rsid w:val="00AC14BD"/>
    <w:rsid w:val="00AC1C79"/>
    <w:rsid w:val="00AC1C9F"/>
    <w:rsid w:val="00AC2B6C"/>
    <w:rsid w:val="00AC3080"/>
    <w:rsid w:val="00AC3977"/>
    <w:rsid w:val="00AC3CBD"/>
    <w:rsid w:val="00AC3EB2"/>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924"/>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C32"/>
    <w:rsid w:val="00AD4FB8"/>
    <w:rsid w:val="00AD50F6"/>
    <w:rsid w:val="00AD5142"/>
    <w:rsid w:val="00AD5272"/>
    <w:rsid w:val="00AD52EE"/>
    <w:rsid w:val="00AD57C2"/>
    <w:rsid w:val="00AD5DCA"/>
    <w:rsid w:val="00AD6006"/>
    <w:rsid w:val="00AD6333"/>
    <w:rsid w:val="00AD679B"/>
    <w:rsid w:val="00AD6815"/>
    <w:rsid w:val="00AD7853"/>
    <w:rsid w:val="00AD7E8B"/>
    <w:rsid w:val="00AE0C2C"/>
    <w:rsid w:val="00AE0FAE"/>
    <w:rsid w:val="00AE1121"/>
    <w:rsid w:val="00AE1269"/>
    <w:rsid w:val="00AE1461"/>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6219"/>
    <w:rsid w:val="00AE63F8"/>
    <w:rsid w:val="00AE6548"/>
    <w:rsid w:val="00AE6610"/>
    <w:rsid w:val="00AE6896"/>
    <w:rsid w:val="00AE6A90"/>
    <w:rsid w:val="00AE6BED"/>
    <w:rsid w:val="00AE6C80"/>
    <w:rsid w:val="00AE6DB9"/>
    <w:rsid w:val="00AE6E48"/>
    <w:rsid w:val="00AE7C01"/>
    <w:rsid w:val="00AE7F0B"/>
    <w:rsid w:val="00AE7F53"/>
    <w:rsid w:val="00AF1325"/>
    <w:rsid w:val="00AF176A"/>
    <w:rsid w:val="00AF1CBB"/>
    <w:rsid w:val="00AF1FDF"/>
    <w:rsid w:val="00AF20C2"/>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6F4"/>
    <w:rsid w:val="00AF6C79"/>
    <w:rsid w:val="00AF6D4C"/>
    <w:rsid w:val="00AF7147"/>
    <w:rsid w:val="00AF7363"/>
    <w:rsid w:val="00AF74BE"/>
    <w:rsid w:val="00AF7637"/>
    <w:rsid w:val="00AF77FA"/>
    <w:rsid w:val="00AF78B3"/>
    <w:rsid w:val="00AF78E4"/>
    <w:rsid w:val="00AF7F3F"/>
    <w:rsid w:val="00B004C1"/>
    <w:rsid w:val="00B0061C"/>
    <w:rsid w:val="00B009D2"/>
    <w:rsid w:val="00B00A55"/>
    <w:rsid w:val="00B01D89"/>
    <w:rsid w:val="00B02134"/>
    <w:rsid w:val="00B02781"/>
    <w:rsid w:val="00B02FB0"/>
    <w:rsid w:val="00B02FBE"/>
    <w:rsid w:val="00B033D0"/>
    <w:rsid w:val="00B038F8"/>
    <w:rsid w:val="00B03C57"/>
    <w:rsid w:val="00B03E88"/>
    <w:rsid w:val="00B03E8D"/>
    <w:rsid w:val="00B040B2"/>
    <w:rsid w:val="00B041D8"/>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8A6"/>
    <w:rsid w:val="00B16F8B"/>
    <w:rsid w:val="00B16FCC"/>
    <w:rsid w:val="00B1735D"/>
    <w:rsid w:val="00B1747C"/>
    <w:rsid w:val="00B1793D"/>
    <w:rsid w:val="00B20026"/>
    <w:rsid w:val="00B20476"/>
    <w:rsid w:val="00B204EB"/>
    <w:rsid w:val="00B206BB"/>
    <w:rsid w:val="00B20752"/>
    <w:rsid w:val="00B207B1"/>
    <w:rsid w:val="00B2093D"/>
    <w:rsid w:val="00B20D25"/>
    <w:rsid w:val="00B20D9E"/>
    <w:rsid w:val="00B2140A"/>
    <w:rsid w:val="00B21719"/>
    <w:rsid w:val="00B21B83"/>
    <w:rsid w:val="00B21CE1"/>
    <w:rsid w:val="00B2208F"/>
    <w:rsid w:val="00B22AF0"/>
    <w:rsid w:val="00B22E09"/>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F4A"/>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41B"/>
    <w:rsid w:val="00B4158E"/>
    <w:rsid w:val="00B4177D"/>
    <w:rsid w:val="00B417D6"/>
    <w:rsid w:val="00B41A16"/>
    <w:rsid w:val="00B41C7E"/>
    <w:rsid w:val="00B4208E"/>
    <w:rsid w:val="00B42204"/>
    <w:rsid w:val="00B42333"/>
    <w:rsid w:val="00B424C1"/>
    <w:rsid w:val="00B42643"/>
    <w:rsid w:val="00B42AB9"/>
    <w:rsid w:val="00B42D08"/>
    <w:rsid w:val="00B42F77"/>
    <w:rsid w:val="00B43205"/>
    <w:rsid w:val="00B433F9"/>
    <w:rsid w:val="00B4366D"/>
    <w:rsid w:val="00B437C3"/>
    <w:rsid w:val="00B439D3"/>
    <w:rsid w:val="00B43B11"/>
    <w:rsid w:val="00B43B80"/>
    <w:rsid w:val="00B43DD2"/>
    <w:rsid w:val="00B440D4"/>
    <w:rsid w:val="00B444DD"/>
    <w:rsid w:val="00B4456B"/>
    <w:rsid w:val="00B449C3"/>
    <w:rsid w:val="00B449C7"/>
    <w:rsid w:val="00B44ACF"/>
    <w:rsid w:val="00B44C4B"/>
    <w:rsid w:val="00B44F63"/>
    <w:rsid w:val="00B453B4"/>
    <w:rsid w:val="00B4568B"/>
    <w:rsid w:val="00B4580C"/>
    <w:rsid w:val="00B45A80"/>
    <w:rsid w:val="00B45E1D"/>
    <w:rsid w:val="00B46AE1"/>
    <w:rsid w:val="00B46B1A"/>
    <w:rsid w:val="00B46B6E"/>
    <w:rsid w:val="00B46D18"/>
    <w:rsid w:val="00B471C8"/>
    <w:rsid w:val="00B47233"/>
    <w:rsid w:val="00B473CC"/>
    <w:rsid w:val="00B474F4"/>
    <w:rsid w:val="00B4757B"/>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ED8"/>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63"/>
    <w:rsid w:val="00B62675"/>
    <w:rsid w:val="00B62704"/>
    <w:rsid w:val="00B62775"/>
    <w:rsid w:val="00B628AD"/>
    <w:rsid w:val="00B6295D"/>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63BC"/>
    <w:rsid w:val="00B66894"/>
    <w:rsid w:val="00B66B15"/>
    <w:rsid w:val="00B66ED5"/>
    <w:rsid w:val="00B67D89"/>
    <w:rsid w:val="00B67DC2"/>
    <w:rsid w:val="00B70035"/>
    <w:rsid w:val="00B7025B"/>
    <w:rsid w:val="00B702F5"/>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9AE"/>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C0D"/>
    <w:rsid w:val="00B81CDF"/>
    <w:rsid w:val="00B81D82"/>
    <w:rsid w:val="00B81E95"/>
    <w:rsid w:val="00B823AD"/>
    <w:rsid w:val="00B82597"/>
    <w:rsid w:val="00B82CA5"/>
    <w:rsid w:val="00B83124"/>
    <w:rsid w:val="00B83764"/>
    <w:rsid w:val="00B83897"/>
    <w:rsid w:val="00B83F31"/>
    <w:rsid w:val="00B84026"/>
    <w:rsid w:val="00B8425E"/>
    <w:rsid w:val="00B84984"/>
    <w:rsid w:val="00B84BF6"/>
    <w:rsid w:val="00B84D0C"/>
    <w:rsid w:val="00B8505C"/>
    <w:rsid w:val="00B856FE"/>
    <w:rsid w:val="00B8590E"/>
    <w:rsid w:val="00B8604C"/>
    <w:rsid w:val="00B86480"/>
    <w:rsid w:val="00B865DC"/>
    <w:rsid w:val="00B866BC"/>
    <w:rsid w:val="00B8682C"/>
    <w:rsid w:val="00B86B28"/>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B0"/>
    <w:rsid w:val="00B94A6E"/>
    <w:rsid w:val="00B94D44"/>
    <w:rsid w:val="00B94FD3"/>
    <w:rsid w:val="00B95493"/>
    <w:rsid w:val="00B9554A"/>
    <w:rsid w:val="00B95674"/>
    <w:rsid w:val="00B95874"/>
    <w:rsid w:val="00B95ABC"/>
    <w:rsid w:val="00B95FEA"/>
    <w:rsid w:val="00B968DD"/>
    <w:rsid w:val="00B96AA7"/>
    <w:rsid w:val="00B96AD1"/>
    <w:rsid w:val="00B96D28"/>
    <w:rsid w:val="00B96E6E"/>
    <w:rsid w:val="00B978C8"/>
    <w:rsid w:val="00B979EF"/>
    <w:rsid w:val="00BA0447"/>
    <w:rsid w:val="00BA0726"/>
    <w:rsid w:val="00BA07EB"/>
    <w:rsid w:val="00BA0995"/>
    <w:rsid w:val="00BA0C41"/>
    <w:rsid w:val="00BA0D81"/>
    <w:rsid w:val="00BA0E9E"/>
    <w:rsid w:val="00BA1064"/>
    <w:rsid w:val="00BA1AC5"/>
    <w:rsid w:val="00BA1C7A"/>
    <w:rsid w:val="00BA1CF0"/>
    <w:rsid w:val="00BA20BF"/>
    <w:rsid w:val="00BA26FC"/>
    <w:rsid w:val="00BA27D1"/>
    <w:rsid w:val="00BA2C8A"/>
    <w:rsid w:val="00BA326E"/>
    <w:rsid w:val="00BA3A7C"/>
    <w:rsid w:val="00BA3ADC"/>
    <w:rsid w:val="00BA3C79"/>
    <w:rsid w:val="00BA413E"/>
    <w:rsid w:val="00BA458C"/>
    <w:rsid w:val="00BA4634"/>
    <w:rsid w:val="00BA4D36"/>
    <w:rsid w:val="00BA4E50"/>
    <w:rsid w:val="00BA548A"/>
    <w:rsid w:val="00BA57B9"/>
    <w:rsid w:val="00BA59F6"/>
    <w:rsid w:val="00BA5AA5"/>
    <w:rsid w:val="00BA5F91"/>
    <w:rsid w:val="00BA6814"/>
    <w:rsid w:val="00BA69DC"/>
    <w:rsid w:val="00BA6FFA"/>
    <w:rsid w:val="00BA7271"/>
    <w:rsid w:val="00BA7C92"/>
    <w:rsid w:val="00BA7F16"/>
    <w:rsid w:val="00BB07CE"/>
    <w:rsid w:val="00BB0AD9"/>
    <w:rsid w:val="00BB1415"/>
    <w:rsid w:val="00BB1AC0"/>
    <w:rsid w:val="00BB1AFD"/>
    <w:rsid w:val="00BB1E84"/>
    <w:rsid w:val="00BB20B1"/>
    <w:rsid w:val="00BB22D3"/>
    <w:rsid w:val="00BB2369"/>
    <w:rsid w:val="00BB258C"/>
    <w:rsid w:val="00BB2693"/>
    <w:rsid w:val="00BB277D"/>
    <w:rsid w:val="00BB2895"/>
    <w:rsid w:val="00BB2C23"/>
    <w:rsid w:val="00BB2CE6"/>
    <w:rsid w:val="00BB392B"/>
    <w:rsid w:val="00BB397F"/>
    <w:rsid w:val="00BB39B6"/>
    <w:rsid w:val="00BB49BC"/>
    <w:rsid w:val="00BB4E8C"/>
    <w:rsid w:val="00BB5396"/>
    <w:rsid w:val="00BB549A"/>
    <w:rsid w:val="00BB5C73"/>
    <w:rsid w:val="00BB5E68"/>
    <w:rsid w:val="00BB5FB5"/>
    <w:rsid w:val="00BB6AB1"/>
    <w:rsid w:val="00BB6E99"/>
    <w:rsid w:val="00BB751B"/>
    <w:rsid w:val="00BB7538"/>
    <w:rsid w:val="00BB7A14"/>
    <w:rsid w:val="00BB7F08"/>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801"/>
    <w:rsid w:val="00BD28F2"/>
    <w:rsid w:val="00BD2A43"/>
    <w:rsid w:val="00BD2C9C"/>
    <w:rsid w:val="00BD2CC8"/>
    <w:rsid w:val="00BD3EC3"/>
    <w:rsid w:val="00BD42C8"/>
    <w:rsid w:val="00BD4952"/>
    <w:rsid w:val="00BD495E"/>
    <w:rsid w:val="00BD4D4F"/>
    <w:rsid w:val="00BD530E"/>
    <w:rsid w:val="00BD5C02"/>
    <w:rsid w:val="00BD5C44"/>
    <w:rsid w:val="00BD6801"/>
    <w:rsid w:val="00BD6BC5"/>
    <w:rsid w:val="00BD6D42"/>
    <w:rsid w:val="00BD70F7"/>
    <w:rsid w:val="00BD7227"/>
    <w:rsid w:val="00BD74BB"/>
    <w:rsid w:val="00BD78B4"/>
    <w:rsid w:val="00BD7B59"/>
    <w:rsid w:val="00BD7C89"/>
    <w:rsid w:val="00BD7D02"/>
    <w:rsid w:val="00BD7D14"/>
    <w:rsid w:val="00BD7DA9"/>
    <w:rsid w:val="00BD7F83"/>
    <w:rsid w:val="00BE0338"/>
    <w:rsid w:val="00BE04B1"/>
    <w:rsid w:val="00BE09DF"/>
    <w:rsid w:val="00BE0A03"/>
    <w:rsid w:val="00BE0AF9"/>
    <w:rsid w:val="00BE0DE6"/>
    <w:rsid w:val="00BE14F8"/>
    <w:rsid w:val="00BE17A4"/>
    <w:rsid w:val="00BE187A"/>
    <w:rsid w:val="00BE1EB9"/>
    <w:rsid w:val="00BE207B"/>
    <w:rsid w:val="00BE2732"/>
    <w:rsid w:val="00BE2861"/>
    <w:rsid w:val="00BE2910"/>
    <w:rsid w:val="00BE2CEF"/>
    <w:rsid w:val="00BE303E"/>
    <w:rsid w:val="00BE378E"/>
    <w:rsid w:val="00BE39CE"/>
    <w:rsid w:val="00BE3A39"/>
    <w:rsid w:val="00BE3B8D"/>
    <w:rsid w:val="00BE466C"/>
    <w:rsid w:val="00BE4AD1"/>
    <w:rsid w:val="00BE50B8"/>
    <w:rsid w:val="00BE5628"/>
    <w:rsid w:val="00BE5C00"/>
    <w:rsid w:val="00BE5C30"/>
    <w:rsid w:val="00BE5C90"/>
    <w:rsid w:val="00BE62CB"/>
    <w:rsid w:val="00BE6325"/>
    <w:rsid w:val="00BE66EB"/>
    <w:rsid w:val="00BE69A9"/>
    <w:rsid w:val="00BE69CF"/>
    <w:rsid w:val="00BE71A4"/>
    <w:rsid w:val="00BE7390"/>
    <w:rsid w:val="00BE7491"/>
    <w:rsid w:val="00BE7950"/>
    <w:rsid w:val="00BE79DE"/>
    <w:rsid w:val="00BE7B6A"/>
    <w:rsid w:val="00BE7DAD"/>
    <w:rsid w:val="00BE7EA5"/>
    <w:rsid w:val="00BF02A9"/>
    <w:rsid w:val="00BF0D57"/>
    <w:rsid w:val="00BF0D74"/>
    <w:rsid w:val="00BF0FEB"/>
    <w:rsid w:val="00BF0FF7"/>
    <w:rsid w:val="00BF1477"/>
    <w:rsid w:val="00BF1727"/>
    <w:rsid w:val="00BF19B0"/>
    <w:rsid w:val="00BF20F5"/>
    <w:rsid w:val="00BF27C4"/>
    <w:rsid w:val="00BF2B48"/>
    <w:rsid w:val="00BF2D04"/>
    <w:rsid w:val="00BF2F2D"/>
    <w:rsid w:val="00BF3F4A"/>
    <w:rsid w:val="00BF41F8"/>
    <w:rsid w:val="00BF45D0"/>
    <w:rsid w:val="00BF468F"/>
    <w:rsid w:val="00BF4842"/>
    <w:rsid w:val="00BF4C8B"/>
    <w:rsid w:val="00BF4DE0"/>
    <w:rsid w:val="00BF52E6"/>
    <w:rsid w:val="00BF53B8"/>
    <w:rsid w:val="00BF5431"/>
    <w:rsid w:val="00BF5532"/>
    <w:rsid w:val="00BF553E"/>
    <w:rsid w:val="00BF55A3"/>
    <w:rsid w:val="00BF560F"/>
    <w:rsid w:val="00BF577F"/>
    <w:rsid w:val="00BF57CE"/>
    <w:rsid w:val="00BF6346"/>
    <w:rsid w:val="00BF634C"/>
    <w:rsid w:val="00BF63E9"/>
    <w:rsid w:val="00BF69F8"/>
    <w:rsid w:val="00BF6AC8"/>
    <w:rsid w:val="00BF6BF1"/>
    <w:rsid w:val="00BF7680"/>
    <w:rsid w:val="00BF7834"/>
    <w:rsid w:val="00BF7B05"/>
    <w:rsid w:val="00C00245"/>
    <w:rsid w:val="00C004DF"/>
    <w:rsid w:val="00C00E4D"/>
    <w:rsid w:val="00C00F73"/>
    <w:rsid w:val="00C01FA2"/>
    <w:rsid w:val="00C0224F"/>
    <w:rsid w:val="00C023AD"/>
    <w:rsid w:val="00C023D8"/>
    <w:rsid w:val="00C02627"/>
    <w:rsid w:val="00C028D1"/>
    <w:rsid w:val="00C02E26"/>
    <w:rsid w:val="00C03088"/>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72C7"/>
    <w:rsid w:val="00C17AFC"/>
    <w:rsid w:val="00C17BEE"/>
    <w:rsid w:val="00C17EE8"/>
    <w:rsid w:val="00C17FC6"/>
    <w:rsid w:val="00C20090"/>
    <w:rsid w:val="00C20CAD"/>
    <w:rsid w:val="00C20E63"/>
    <w:rsid w:val="00C211B2"/>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B34"/>
    <w:rsid w:val="00C23F5E"/>
    <w:rsid w:val="00C24494"/>
    <w:rsid w:val="00C2488D"/>
    <w:rsid w:val="00C24AB5"/>
    <w:rsid w:val="00C24D63"/>
    <w:rsid w:val="00C24E53"/>
    <w:rsid w:val="00C24F30"/>
    <w:rsid w:val="00C252A0"/>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23A3"/>
    <w:rsid w:val="00C32B50"/>
    <w:rsid w:val="00C32C3B"/>
    <w:rsid w:val="00C32E03"/>
    <w:rsid w:val="00C32E17"/>
    <w:rsid w:val="00C3316D"/>
    <w:rsid w:val="00C332BD"/>
    <w:rsid w:val="00C33A68"/>
    <w:rsid w:val="00C33B30"/>
    <w:rsid w:val="00C33B3C"/>
    <w:rsid w:val="00C33CCD"/>
    <w:rsid w:val="00C33F68"/>
    <w:rsid w:val="00C34053"/>
    <w:rsid w:val="00C341C9"/>
    <w:rsid w:val="00C3497B"/>
    <w:rsid w:val="00C34CAC"/>
    <w:rsid w:val="00C34D5B"/>
    <w:rsid w:val="00C34D98"/>
    <w:rsid w:val="00C3501E"/>
    <w:rsid w:val="00C35B66"/>
    <w:rsid w:val="00C35C01"/>
    <w:rsid w:val="00C35D62"/>
    <w:rsid w:val="00C36054"/>
    <w:rsid w:val="00C36261"/>
    <w:rsid w:val="00C36320"/>
    <w:rsid w:val="00C36635"/>
    <w:rsid w:val="00C36A4B"/>
    <w:rsid w:val="00C36E28"/>
    <w:rsid w:val="00C36EA0"/>
    <w:rsid w:val="00C3710D"/>
    <w:rsid w:val="00C371C2"/>
    <w:rsid w:val="00C37463"/>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BA5"/>
    <w:rsid w:val="00C45C5B"/>
    <w:rsid w:val="00C4627E"/>
    <w:rsid w:val="00C46649"/>
    <w:rsid w:val="00C46928"/>
    <w:rsid w:val="00C469F9"/>
    <w:rsid w:val="00C46C08"/>
    <w:rsid w:val="00C4718C"/>
    <w:rsid w:val="00C476D3"/>
    <w:rsid w:val="00C47B71"/>
    <w:rsid w:val="00C50146"/>
    <w:rsid w:val="00C504C1"/>
    <w:rsid w:val="00C50567"/>
    <w:rsid w:val="00C50646"/>
    <w:rsid w:val="00C50776"/>
    <w:rsid w:val="00C508B1"/>
    <w:rsid w:val="00C50A62"/>
    <w:rsid w:val="00C50B5E"/>
    <w:rsid w:val="00C50EA1"/>
    <w:rsid w:val="00C51001"/>
    <w:rsid w:val="00C511DF"/>
    <w:rsid w:val="00C5125D"/>
    <w:rsid w:val="00C517D3"/>
    <w:rsid w:val="00C518B9"/>
    <w:rsid w:val="00C518E5"/>
    <w:rsid w:val="00C51904"/>
    <w:rsid w:val="00C51B27"/>
    <w:rsid w:val="00C52473"/>
    <w:rsid w:val="00C524B6"/>
    <w:rsid w:val="00C5276F"/>
    <w:rsid w:val="00C52FDA"/>
    <w:rsid w:val="00C5300F"/>
    <w:rsid w:val="00C5344F"/>
    <w:rsid w:val="00C534BA"/>
    <w:rsid w:val="00C5395A"/>
    <w:rsid w:val="00C54733"/>
    <w:rsid w:val="00C54887"/>
    <w:rsid w:val="00C54F56"/>
    <w:rsid w:val="00C54FCA"/>
    <w:rsid w:val="00C5501F"/>
    <w:rsid w:val="00C55058"/>
    <w:rsid w:val="00C552E3"/>
    <w:rsid w:val="00C56145"/>
    <w:rsid w:val="00C56276"/>
    <w:rsid w:val="00C5628C"/>
    <w:rsid w:val="00C56385"/>
    <w:rsid w:val="00C56649"/>
    <w:rsid w:val="00C56736"/>
    <w:rsid w:val="00C56F4D"/>
    <w:rsid w:val="00C571F9"/>
    <w:rsid w:val="00C574D4"/>
    <w:rsid w:val="00C57D0C"/>
    <w:rsid w:val="00C60676"/>
    <w:rsid w:val="00C6102D"/>
    <w:rsid w:val="00C611B8"/>
    <w:rsid w:val="00C61209"/>
    <w:rsid w:val="00C61446"/>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559"/>
    <w:rsid w:val="00C654A5"/>
    <w:rsid w:val="00C66791"/>
    <w:rsid w:val="00C667CB"/>
    <w:rsid w:val="00C67348"/>
    <w:rsid w:val="00C6758A"/>
    <w:rsid w:val="00C678CD"/>
    <w:rsid w:val="00C67D29"/>
    <w:rsid w:val="00C67D2F"/>
    <w:rsid w:val="00C67F2F"/>
    <w:rsid w:val="00C7015A"/>
    <w:rsid w:val="00C70594"/>
    <w:rsid w:val="00C7080C"/>
    <w:rsid w:val="00C70B1C"/>
    <w:rsid w:val="00C70EE1"/>
    <w:rsid w:val="00C71439"/>
    <w:rsid w:val="00C71AF7"/>
    <w:rsid w:val="00C72200"/>
    <w:rsid w:val="00C722D0"/>
    <w:rsid w:val="00C72306"/>
    <w:rsid w:val="00C72440"/>
    <w:rsid w:val="00C72443"/>
    <w:rsid w:val="00C7246C"/>
    <w:rsid w:val="00C72830"/>
    <w:rsid w:val="00C72D83"/>
    <w:rsid w:val="00C7313A"/>
    <w:rsid w:val="00C73218"/>
    <w:rsid w:val="00C74391"/>
    <w:rsid w:val="00C74522"/>
    <w:rsid w:val="00C752CD"/>
    <w:rsid w:val="00C7537D"/>
    <w:rsid w:val="00C75B1B"/>
    <w:rsid w:val="00C75C16"/>
    <w:rsid w:val="00C76098"/>
    <w:rsid w:val="00C76669"/>
    <w:rsid w:val="00C7666C"/>
    <w:rsid w:val="00C76EC6"/>
    <w:rsid w:val="00C77216"/>
    <w:rsid w:val="00C77241"/>
    <w:rsid w:val="00C7795E"/>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4257"/>
    <w:rsid w:val="00C84496"/>
    <w:rsid w:val="00C8488C"/>
    <w:rsid w:val="00C848A9"/>
    <w:rsid w:val="00C84C64"/>
    <w:rsid w:val="00C84D52"/>
    <w:rsid w:val="00C85255"/>
    <w:rsid w:val="00C852BC"/>
    <w:rsid w:val="00C85400"/>
    <w:rsid w:val="00C85CAA"/>
    <w:rsid w:val="00C85EA6"/>
    <w:rsid w:val="00C85F64"/>
    <w:rsid w:val="00C86371"/>
    <w:rsid w:val="00C86614"/>
    <w:rsid w:val="00C86AA8"/>
    <w:rsid w:val="00C90301"/>
    <w:rsid w:val="00C909AC"/>
    <w:rsid w:val="00C90A0C"/>
    <w:rsid w:val="00C90A3E"/>
    <w:rsid w:val="00C90C49"/>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850"/>
    <w:rsid w:val="00C96BC6"/>
    <w:rsid w:val="00C96D19"/>
    <w:rsid w:val="00C96E02"/>
    <w:rsid w:val="00C97107"/>
    <w:rsid w:val="00C974C6"/>
    <w:rsid w:val="00C9788F"/>
    <w:rsid w:val="00C9794A"/>
    <w:rsid w:val="00C97DBE"/>
    <w:rsid w:val="00CA001E"/>
    <w:rsid w:val="00CA02B1"/>
    <w:rsid w:val="00CA0363"/>
    <w:rsid w:val="00CA070B"/>
    <w:rsid w:val="00CA078C"/>
    <w:rsid w:val="00CA08EA"/>
    <w:rsid w:val="00CA0930"/>
    <w:rsid w:val="00CA0C05"/>
    <w:rsid w:val="00CA0D0E"/>
    <w:rsid w:val="00CA1CAC"/>
    <w:rsid w:val="00CA2431"/>
    <w:rsid w:val="00CA2562"/>
    <w:rsid w:val="00CA26A9"/>
    <w:rsid w:val="00CA31F4"/>
    <w:rsid w:val="00CA3767"/>
    <w:rsid w:val="00CA37EE"/>
    <w:rsid w:val="00CA3AFA"/>
    <w:rsid w:val="00CA3B62"/>
    <w:rsid w:val="00CA3E0F"/>
    <w:rsid w:val="00CA4018"/>
    <w:rsid w:val="00CA4042"/>
    <w:rsid w:val="00CA41CD"/>
    <w:rsid w:val="00CA42BB"/>
    <w:rsid w:val="00CA46F5"/>
    <w:rsid w:val="00CA4798"/>
    <w:rsid w:val="00CA4D65"/>
    <w:rsid w:val="00CA504F"/>
    <w:rsid w:val="00CA576B"/>
    <w:rsid w:val="00CA5A8E"/>
    <w:rsid w:val="00CA5AF0"/>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D3E"/>
    <w:rsid w:val="00CB2DDC"/>
    <w:rsid w:val="00CB307C"/>
    <w:rsid w:val="00CB33AA"/>
    <w:rsid w:val="00CB3486"/>
    <w:rsid w:val="00CB3A8F"/>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3B3"/>
    <w:rsid w:val="00CC03D8"/>
    <w:rsid w:val="00CC07C7"/>
    <w:rsid w:val="00CC0A19"/>
    <w:rsid w:val="00CC0F09"/>
    <w:rsid w:val="00CC2069"/>
    <w:rsid w:val="00CC2256"/>
    <w:rsid w:val="00CC28B0"/>
    <w:rsid w:val="00CC2920"/>
    <w:rsid w:val="00CC2AED"/>
    <w:rsid w:val="00CC2CF7"/>
    <w:rsid w:val="00CC3013"/>
    <w:rsid w:val="00CC327F"/>
    <w:rsid w:val="00CC328C"/>
    <w:rsid w:val="00CC331F"/>
    <w:rsid w:val="00CC346C"/>
    <w:rsid w:val="00CC3561"/>
    <w:rsid w:val="00CC36B6"/>
    <w:rsid w:val="00CC3D16"/>
    <w:rsid w:val="00CC3D7E"/>
    <w:rsid w:val="00CC4323"/>
    <w:rsid w:val="00CC47AD"/>
    <w:rsid w:val="00CC4CA1"/>
    <w:rsid w:val="00CC506E"/>
    <w:rsid w:val="00CC543C"/>
    <w:rsid w:val="00CC5DB9"/>
    <w:rsid w:val="00CC617F"/>
    <w:rsid w:val="00CC626D"/>
    <w:rsid w:val="00CC6817"/>
    <w:rsid w:val="00CC77B6"/>
    <w:rsid w:val="00CC78FE"/>
    <w:rsid w:val="00CC7CEB"/>
    <w:rsid w:val="00CC7F4D"/>
    <w:rsid w:val="00CD0045"/>
    <w:rsid w:val="00CD04E7"/>
    <w:rsid w:val="00CD0D76"/>
    <w:rsid w:val="00CD0EA0"/>
    <w:rsid w:val="00CD0F5B"/>
    <w:rsid w:val="00CD0FD4"/>
    <w:rsid w:val="00CD1186"/>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EF7"/>
    <w:rsid w:val="00CD455F"/>
    <w:rsid w:val="00CD46BA"/>
    <w:rsid w:val="00CD4A4A"/>
    <w:rsid w:val="00CD50BD"/>
    <w:rsid w:val="00CD50E3"/>
    <w:rsid w:val="00CD557E"/>
    <w:rsid w:val="00CD559A"/>
    <w:rsid w:val="00CD5905"/>
    <w:rsid w:val="00CD59A9"/>
    <w:rsid w:val="00CD5A42"/>
    <w:rsid w:val="00CD5F5A"/>
    <w:rsid w:val="00CD6618"/>
    <w:rsid w:val="00CD670B"/>
    <w:rsid w:val="00CD6930"/>
    <w:rsid w:val="00CD7107"/>
    <w:rsid w:val="00CD72A4"/>
    <w:rsid w:val="00CD77BD"/>
    <w:rsid w:val="00CD77CF"/>
    <w:rsid w:val="00CD784D"/>
    <w:rsid w:val="00CD79B9"/>
    <w:rsid w:val="00CD7F25"/>
    <w:rsid w:val="00CE005E"/>
    <w:rsid w:val="00CE00C9"/>
    <w:rsid w:val="00CE0433"/>
    <w:rsid w:val="00CE0446"/>
    <w:rsid w:val="00CE0734"/>
    <w:rsid w:val="00CE0B14"/>
    <w:rsid w:val="00CE13FD"/>
    <w:rsid w:val="00CE15C6"/>
    <w:rsid w:val="00CE1AA8"/>
    <w:rsid w:val="00CE1D3D"/>
    <w:rsid w:val="00CE1F60"/>
    <w:rsid w:val="00CE2333"/>
    <w:rsid w:val="00CE2445"/>
    <w:rsid w:val="00CE265E"/>
    <w:rsid w:val="00CE2829"/>
    <w:rsid w:val="00CE2C7A"/>
    <w:rsid w:val="00CE2EBC"/>
    <w:rsid w:val="00CE2FC5"/>
    <w:rsid w:val="00CE3181"/>
    <w:rsid w:val="00CE394C"/>
    <w:rsid w:val="00CE431E"/>
    <w:rsid w:val="00CE49D4"/>
    <w:rsid w:val="00CE4A94"/>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AC"/>
    <w:rsid w:val="00CF2D7A"/>
    <w:rsid w:val="00CF3179"/>
    <w:rsid w:val="00CF32CC"/>
    <w:rsid w:val="00CF3526"/>
    <w:rsid w:val="00CF3B6A"/>
    <w:rsid w:val="00CF3F58"/>
    <w:rsid w:val="00CF44B2"/>
    <w:rsid w:val="00CF45AB"/>
    <w:rsid w:val="00CF4613"/>
    <w:rsid w:val="00CF47AE"/>
    <w:rsid w:val="00CF486F"/>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40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D4"/>
    <w:rsid w:val="00D12029"/>
    <w:rsid w:val="00D126E1"/>
    <w:rsid w:val="00D128FA"/>
    <w:rsid w:val="00D12F8B"/>
    <w:rsid w:val="00D13047"/>
    <w:rsid w:val="00D133C0"/>
    <w:rsid w:val="00D135A5"/>
    <w:rsid w:val="00D13FE6"/>
    <w:rsid w:val="00D1454F"/>
    <w:rsid w:val="00D148D8"/>
    <w:rsid w:val="00D14C82"/>
    <w:rsid w:val="00D14D9F"/>
    <w:rsid w:val="00D15066"/>
    <w:rsid w:val="00D15488"/>
    <w:rsid w:val="00D15D4A"/>
    <w:rsid w:val="00D15FDE"/>
    <w:rsid w:val="00D16024"/>
    <w:rsid w:val="00D16157"/>
    <w:rsid w:val="00D16290"/>
    <w:rsid w:val="00D1680D"/>
    <w:rsid w:val="00D16B69"/>
    <w:rsid w:val="00D16C5D"/>
    <w:rsid w:val="00D16CF4"/>
    <w:rsid w:val="00D16D0A"/>
    <w:rsid w:val="00D16E45"/>
    <w:rsid w:val="00D16F96"/>
    <w:rsid w:val="00D170AE"/>
    <w:rsid w:val="00D174DE"/>
    <w:rsid w:val="00D17A78"/>
    <w:rsid w:val="00D17A97"/>
    <w:rsid w:val="00D17BDA"/>
    <w:rsid w:val="00D17D95"/>
    <w:rsid w:val="00D17DE6"/>
    <w:rsid w:val="00D17F42"/>
    <w:rsid w:val="00D2040F"/>
    <w:rsid w:val="00D2073E"/>
    <w:rsid w:val="00D20A9E"/>
    <w:rsid w:val="00D20E38"/>
    <w:rsid w:val="00D20F1B"/>
    <w:rsid w:val="00D20FF8"/>
    <w:rsid w:val="00D21089"/>
    <w:rsid w:val="00D21175"/>
    <w:rsid w:val="00D21B94"/>
    <w:rsid w:val="00D220CA"/>
    <w:rsid w:val="00D2244B"/>
    <w:rsid w:val="00D22588"/>
    <w:rsid w:val="00D22830"/>
    <w:rsid w:val="00D22854"/>
    <w:rsid w:val="00D22CCC"/>
    <w:rsid w:val="00D233B7"/>
    <w:rsid w:val="00D23526"/>
    <w:rsid w:val="00D235A1"/>
    <w:rsid w:val="00D23657"/>
    <w:rsid w:val="00D238F5"/>
    <w:rsid w:val="00D23955"/>
    <w:rsid w:val="00D24A73"/>
    <w:rsid w:val="00D24AF7"/>
    <w:rsid w:val="00D2504A"/>
    <w:rsid w:val="00D25EE4"/>
    <w:rsid w:val="00D25EF2"/>
    <w:rsid w:val="00D26291"/>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96D"/>
    <w:rsid w:val="00D30A4D"/>
    <w:rsid w:val="00D3125E"/>
    <w:rsid w:val="00D31289"/>
    <w:rsid w:val="00D315AB"/>
    <w:rsid w:val="00D317F2"/>
    <w:rsid w:val="00D31BF6"/>
    <w:rsid w:val="00D3217A"/>
    <w:rsid w:val="00D3245D"/>
    <w:rsid w:val="00D32464"/>
    <w:rsid w:val="00D324F1"/>
    <w:rsid w:val="00D32FDA"/>
    <w:rsid w:val="00D330AB"/>
    <w:rsid w:val="00D33240"/>
    <w:rsid w:val="00D33BF4"/>
    <w:rsid w:val="00D33FA0"/>
    <w:rsid w:val="00D3450B"/>
    <w:rsid w:val="00D345D6"/>
    <w:rsid w:val="00D34656"/>
    <w:rsid w:val="00D34728"/>
    <w:rsid w:val="00D3479A"/>
    <w:rsid w:val="00D348AB"/>
    <w:rsid w:val="00D34AFD"/>
    <w:rsid w:val="00D34E57"/>
    <w:rsid w:val="00D34FF5"/>
    <w:rsid w:val="00D35040"/>
    <w:rsid w:val="00D3526B"/>
    <w:rsid w:val="00D35510"/>
    <w:rsid w:val="00D3586C"/>
    <w:rsid w:val="00D35930"/>
    <w:rsid w:val="00D35B47"/>
    <w:rsid w:val="00D35EAC"/>
    <w:rsid w:val="00D363EA"/>
    <w:rsid w:val="00D3643D"/>
    <w:rsid w:val="00D36644"/>
    <w:rsid w:val="00D36850"/>
    <w:rsid w:val="00D36973"/>
    <w:rsid w:val="00D36A19"/>
    <w:rsid w:val="00D36DFD"/>
    <w:rsid w:val="00D37238"/>
    <w:rsid w:val="00D37A91"/>
    <w:rsid w:val="00D37F9B"/>
    <w:rsid w:val="00D40744"/>
    <w:rsid w:val="00D40766"/>
    <w:rsid w:val="00D408CD"/>
    <w:rsid w:val="00D409B2"/>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44C5"/>
    <w:rsid w:val="00D54E61"/>
    <w:rsid w:val="00D55068"/>
    <w:rsid w:val="00D55122"/>
    <w:rsid w:val="00D5521B"/>
    <w:rsid w:val="00D5540E"/>
    <w:rsid w:val="00D557C0"/>
    <w:rsid w:val="00D55F82"/>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F69"/>
    <w:rsid w:val="00D63065"/>
    <w:rsid w:val="00D635DC"/>
    <w:rsid w:val="00D63B9C"/>
    <w:rsid w:val="00D63C14"/>
    <w:rsid w:val="00D63C2E"/>
    <w:rsid w:val="00D645C3"/>
    <w:rsid w:val="00D64A82"/>
    <w:rsid w:val="00D64ABC"/>
    <w:rsid w:val="00D64B67"/>
    <w:rsid w:val="00D64D92"/>
    <w:rsid w:val="00D6560C"/>
    <w:rsid w:val="00D65CAC"/>
    <w:rsid w:val="00D65E39"/>
    <w:rsid w:val="00D65EB2"/>
    <w:rsid w:val="00D6650E"/>
    <w:rsid w:val="00D66D73"/>
    <w:rsid w:val="00D670D5"/>
    <w:rsid w:val="00D67448"/>
    <w:rsid w:val="00D67988"/>
    <w:rsid w:val="00D7015F"/>
    <w:rsid w:val="00D7029A"/>
    <w:rsid w:val="00D7038E"/>
    <w:rsid w:val="00D704DB"/>
    <w:rsid w:val="00D7050E"/>
    <w:rsid w:val="00D70670"/>
    <w:rsid w:val="00D70B4F"/>
    <w:rsid w:val="00D70C90"/>
    <w:rsid w:val="00D70E57"/>
    <w:rsid w:val="00D70FDA"/>
    <w:rsid w:val="00D717A5"/>
    <w:rsid w:val="00D7199C"/>
    <w:rsid w:val="00D7228C"/>
    <w:rsid w:val="00D72B26"/>
    <w:rsid w:val="00D72B29"/>
    <w:rsid w:val="00D72FF7"/>
    <w:rsid w:val="00D73599"/>
    <w:rsid w:val="00D73647"/>
    <w:rsid w:val="00D73816"/>
    <w:rsid w:val="00D73F01"/>
    <w:rsid w:val="00D73F0F"/>
    <w:rsid w:val="00D746F1"/>
    <w:rsid w:val="00D74BD9"/>
    <w:rsid w:val="00D7564B"/>
    <w:rsid w:val="00D75EEB"/>
    <w:rsid w:val="00D76348"/>
    <w:rsid w:val="00D766AC"/>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810"/>
    <w:rsid w:val="00D85887"/>
    <w:rsid w:val="00D85907"/>
    <w:rsid w:val="00D85A7C"/>
    <w:rsid w:val="00D85A8D"/>
    <w:rsid w:val="00D85EA8"/>
    <w:rsid w:val="00D85F02"/>
    <w:rsid w:val="00D860CB"/>
    <w:rsid w:val="00D86E58"/>
    <w:rsid w:val="00D8723E"/>
    <w:rsid w:val="00D8737C"/>
    <w:rsid w:val="00D87477"/>
    <w:rsid w:val="00D87495"/>
    <w:rsid w:val="00D876B5"/>
    <w:rsid w:val="00D87E60"/>
    <w:rsid w:val="00D87F98"/>
    <w:rsid w:val="00D9040D"/>
    <w:rsid w:val="00D90A45"/>
    <w:rsid w:val="00D90CA5"/>
    <w:rsid w:val="00D91C30"/>
    <w:rsid w:val="00D9203A"/>
    <w:rsid w:val="00D921CD"/>
    <w:rsid w:val="00D92787"/>
    <w:rsid w:val="00D92982"/>
    <w:rsid w:val="00D92A0D"/>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742F"/>
    <w:rsid w:val="00DA7648"/>
    <w:rsid w:val="00DA774A"/>
    <w:rsid w:val="00DA7D51"/>
    <w:rsid w:val="00DB018D"/>
    <w:rsid w:val="00DB04BF"/>
    <w:rsid w:val="00DB06F7"/>
    <w:rsid w:val="00DB0D63"/>
    <w:rsid w:val="00DB10B7"/>
    <w:rsid w:val="00DB1A8E"/>
    <w:rsid w:val="00DB28C4"/>
    <w:rsid w:val="00DB2A13"/>
    <w:rsid w:val="00DB2C86"/>
    <w:rsid w:val="00DB315F"/>
    <w:rsid w:val="00DB31A8"/>
    <w:rsid w:val="00DB3251"/>
    <w:rsid w:val="00DB3416"/>
    <w:rsid w:val="00DB3591"/>
    <w:rsid w:val="00DB3808"/>
    <w:rsid w:val="00DB38D3"/>
    <w:rsid w:val="00DB3C57"/>
    <w:rsid w:val="00DB426B"/>
    <w:rsid w:val="00DB4348"/>
    <w:rsid w:val="00DB43D7"/>
    <w:rsid w:val="00DB4AA5"/>
    <w:rsid w:val="00DB5D62"/>
    <w:rsid w:val="00DB60DC"/>
    <w:rsid w:val="00DB64FF"/>
    <w:rsid w:val="00DB6B6E"/>
    <w:rsid w:val="00DB6EF0"/>
    <w:rsid w:val="00DB7A2F"/>
    <w:rsid w:val="00DB7B01"/>
    <w:rsid w:val="00DB7B0C"/>
    <w:rsid w:val="00DC01C0"/>
    <w:rsid w:val="00DC037A"/>
    <w:rsid w:val="00DC08F4"/>
    <w:rsid w:val="00DC0934"/>
    <w:rsid w:val="00DC0D6D"/>
    <w:rsid w:val="00DC0E20"/>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6D5"/>
    <w:rsid w:val="00DC3CB9"/>
    <w:rsid w:val="00DC429F"/>
    <w:rsid w:val="00DC476D"/>
    <w:rsid w:val="00DC4AB3"/>
    <w:rsid w:val="00DC4FDF"/>
    <w:rsid w:val="00DC5CB3"/>
    <w:rsid w:val="00DC667B"/>
    <w:rsid w:val="00DC6D33"/>
    <w:rsid w:val="00DC71C3"/>
    <w:rsid w:val="00DC73DF"/>
    <w:rsid w:val="00DC74E4"/>
    <w:rsid w:val="00DC758E"/>
    <w:rsid w:val="00DC7A81"/>
    <w:rsid w:val="00DC7AE4"/>
    <w:rsid w:val="00DC7C1D"/>
    <w:rsid w:val="00DD013B"/>
    <w:rsid w:val="00DD03E3"/>
    <w:rsid w:val="00DD080F"/>
    <w:rsid w:val="00DD08F5"/>
    <w:rsid w:val="00DD09CF"/>
    <w:rsid w:val="00DD0F2B"/>
    <w:rsid w:val="00DD10A7"/>
    <w:rsid w:val="00DD17D1"/>
    <w:rsid w:val="00DD1AE4"/>
    <w:rsid w:val="00DD1B53"/>
    <w:rsid w:val="00DD21CA"/>
    <w:rsid w:val="00DD2BC6"/>
    <w:rsid w:val="00DD2BED"/>
    <w:rsid w:val="00DD2E9E"/>
    <w:rsid w:val="00DD2FA5"/>
    <w:rsid w:val="00DD30AC"/>
    <w:rsid w:val="00DD333E"/>
    <w:rsid w:val="00DD381A"/>
    <w:rsid w:val="00DD487C"/>
    <w:rsid w:val="00DD487F"/>
    <w:rsid w:val="00DD49F8"/>
    <w:rsid w:val="00DD56DF"/>
    <w:rsid w:val="00DD60E3"/>
    <w:rsid w:val="00DD6B90"/>
    <w:rsid w:val="00DD70AE"/>
    <w:rsid w:val="00DD7739"/>
    <w:rsid w:val="00DD7793"/>
    <w:rsid w:val="00DD7D1C"/>
    <w:rsid w:val="00DD7DC0"/>
    <w:rsid w:val="00DE0320"/>
    <w:rsid w:val="00DE03D1"/>
    <w:rsid w:val="00DE053F"/>
    <w:rsid w:val="00DE0689"/>
    <w:rsid w:val="00DE09A2"/>
    <w:rsid w:val="00DE0A09"/>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F6"/>
    <w:rsid w:val="00DE3FAC"/>
    <w:rsid w:val="00DE4110"/>
    <w:rsid w:val="00DE44F1"/>
    <w:rsid w:val="00DE455E"/>
    <w:rsid w:val="00DE46F8"/>
    <w:rsid w:val="00DE4745"/>
    <w:rsid w:val="00DE4827"/>
    <w:rsid w:val="00DE48A0"/>
    <w:rsid w:val="00DE497F"/>
    <w:rsid w:val="00DE50D7"/>
    <w:rsid w:val="00DE5643"/>
    <w:rsid w:val="00DE5842"/>
    <w:rsid w:val="00DE5B14"/>
    <w:rsid w:val="00DE5B7A"/>
    <w:rsid w:val="00DE5D56"/>
    <w:rsid w:val="00DE60EB"/>
    <w:rsid w:val="00DE6287"/>
    <w:rsid w:val="00DE6799"/>
    <w:rsid w:val="00DE6E4E"/>
    <w:rsid w:val="00DE758F"/>
    <w:rsid w:val="00DE760C"/>
    <w:rsid w:val="00DE7644"/>
    <w:rsid w:val="00DE770E"/>
    <w:rsid w:val="00DE7B83"/>
    <w:rsid w:val="00DF0202"/>
    <w:rsid w:val="00DF0242"/>
    <w:rsid w:val="00DF0557"/>
    <w:rsid w:val="00DF0A28"/>
    <w:rsid w:val="00DF0BD8"/>
    <w:rsid w:val="00DF1729"/>
    <w:rsid w:val="00DF1F2D"/>
    <w:rsid w:val="00DF1FFC"/>
    <w:rsid w:val="00DF20BD"/>
    <w:rsid w:val="00DF252D"/>
    <w:rsid w:val="00DF260C"/>
    <w:rsid w:val="00DF26E8"/>
    <w:rsid w:val="00DF294E"/>
    <w:rsid w:val="00DF2D3B"/>
    <w:rsid w:val="00DF32DB"/>
    <w:rsid w:val="00DF395E"/>
    <w:rsid w:val="00DF4082"/>
    <w:rsid w:val="00DF41A3"/>
    <w:rsid w:val="00DF449C"/>
    <w:rsid w:val="00DF5257"/>
    <w:rsid w:val="00DF537B"/>
    <w:rsid w:val="00DF54A3"/>
    <w:rsid w:val="00DF5CF4"/>
    <w:rsid w:val="00DF5ED1"/>
    <w:rsid w:val="00DF603E"/>
    <w:rsid w:val="00DF656B"/>
    <w:rsid w:val="00DF6E2F"/>
    <w:rsid w:val="00DF73E3"/>
    <w:rsid w:val="00DF7463"/>
    <w:rsid w:val="00DF7B2F"/>
    <w:rsid w:val="00DF7D52"/>
    <w:rsid w:val="00E0019E"/>
    <w:rsid w:val="00E00469"/>
    <w:rsid w:val="00E004B0"/>
    <w:rsid w:val="00E0073E"/>
    <w:rsid w:val="00E007D8"/>
    <w:rsid w:val="00E00939"/>
    <w:rsid w:val="00E00CAD"/>
    <w:rsid w:val="00E010F2"/>
    <w:rsid w:val="00E0113C"/>
    <w:rsid w:val="00E0177D"/>
    <w:rsid w:val="00E01822"/>
    <w:rsid w:val="00E01994"/>
    <w:rsid w:val="00E01AE8"/>
    <w:rsid w:val="00E01B8E"/>
    <w:rsid w:val="00E01BBC"/>
    <w:rsid w:val="00E01DFD"/>
    <w:rsid w:val="00E02104"/>
    <w:rsid w:val="00E022CF"/>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AB1"/>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704"/>
    <w:rsid w:val="00E108A1"/>
    <w:rsid w:val="00E109BC"/>
    <w:rsid w:val="00E10A08"/>
    <w:rsid w:val="00E10FC7"/>
    <w:rsid w:val="00E110B2"/>
    <w:rsid w:val="00E11556"/>
    <w:rsid w:val="00E11842"/>
    <w:rsid w:val="00E1184A"/>
    <w:rsid w:val="00E11A47"/>
    <w:rsid w:val="00E11AC7"/>
    <w:rsid w:val="00E11BC5"/>
    <w:rsid w:val="00E11D36"/>
    <w:rsid w:val="00E11F42"/>
    <w:rsid w:val="00E11F5C"/>
    <w:rsid w:val="00E1219D"/>
    <w:rsid w:val="00E1239A"/>
    <w:rsid w:val="00E125FE"/>
    <w:rsid w:val="00E12755"/>
    <w:rsid w:val="00E1287B"/>
    <w:rsid w:val="00E12A39"/>
    <w:rsid w:val="00E12AD2"/>
    <w:rsid w:val="00E12E58"/>
    <w:rsid w:val="00E13058"/>
    <w:rsid w:val="00E130E8"/>
    <w:rsid w:val="00E130F2"/>
    <w:rsid w:val="00E1324B"/>
    <w:rsid w:val="00E1361A"/>
    <w:rsid w:val="00E138DB"/>
    <w:rsid w:val="00E1449B"/>
    <w:rsid w:val="00E1485F"/>
    <w:rsid w:val="00E14AAA"/>
    <w:rsid w:val="00E14AEC"/>
    <w:rsid w:val="00E153AB"/>
    <w:rsid w:val="00E153D5"/>
    <w:rsid w:val="00E157D4"/>
    <w:rsid w:val="00E15876"/>
    <w:rsid w:val="00E15AFA"/>
    <w:rsid w:val="00E15F10"/>
    <w:rsid w:val="00E15FBB"/>
    <w:rsid w:val="00E16296"/>
    <w:rsid w:val="00E165EB"/>
    <w:rsid w:val="00E168FB"/>
    <w:rsid w:val="00E1694C"/>
    <w:rsid w:val="00E16B6A"/>
    <w:rsid w:val="00E17038"/>
    <w:rsid w:val="00E17199"/>
    <w:rsid w:val="00E172EB"/>
    <w:rsid w:val="00E173F6"/>
    <w:rsid w:val="00E1774C"/>
    <w:rsid w:val="00E17AA7"/>
    <w:rsid w:val="00E17B48"/>
    <w:rsid w:val="00E17CAF"/>
    <w:rsid w:val="00E2024E"/>
    <w:rsid w:val="00E2044E"/>
    <w:rsid w:val="00E206BC"/>
    <w:rsid w:val="00E20859"/>
    <w:rsid w:val="00E20984"/>
    <w:rsid w:val="00E209B4"/>
    <w:rsid w:val="00E20C3D"/>
    <w:rsid w:val="00E21093"/>
    <w:rsid w:val="00E21C23"/>
    <w:rsid w:val="00E21CAD"/>
    <w:rsid w:val="00E2223D"/>
    <w:rsid w:val="00E22292"/>
    <w:rsid w:val="00E22843"/>
    <w:rsid w:val="00E22893"/>
    <w:rsid w:val="00E229CA"/>
    <w:rsid w:val="00E22A15"/>
    <w:rsid w:val="00E22A8F"/>
    <w:rsid w:val="00E22B44"/>
    <w:rsid w:val="00E22B7C"/>
    <w:rsid w:val="00E23219"/>
    <w:rsid w:val="00E23403"/>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592F"/>
    <w:rsid w:val="00E35AC1"/>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7A3"/>
    <w:rsid w:val="00E467BC"/>
    <w:rsid w:val="00E467E5"/>
    <w:rsid w:val="00E46C9D"/>
    <w:rsid w:val="00E46D77"/>
    <w:rsid w:val="00E46F2C"/>
    <w:rsid w:val="00E47072"/>
    <w:rsid w:val="00E47406"/>
    <w:rsid w:val="00E4795D"/>
    <w:rsid w:val="00E47C5C"/>
    <w:rsid w:val="00E47F12"/>
    <w:rsid w:val="00E47F35"/>
    <w:rsid w:val="00E47F8B"/>
    <w:rsid w:val="00E47FC5"/>
    <w:rsid w:val="00E5004A"/>
    <w:rsid w:val="00E500B5"/>
    <w:rsid w:val="00E504A5"/>
    <w:rsid w:val="00E506E6"/>
    <w:rsid w:val="00E50B0C"/>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A2E"/>
    <w:rsid w:val="00E52CF8"/>
    <w:rsid w:val="00E52FE0"/>
    <w:rsid w:val="00E53092"/>
    <w:rsid w:val="00E531DC"/>
    <w:rsid w:val="00E53232"/>
    <w:rsid w:val="00E53369"/>
    <w:rsid w:val="00E5338A"/>
    <w:rsid w:val="00E538D9"/>
    <w:rsid w:val="00E539E6"/>
    <w:rsid w:val="00E53C72"/>
    <w:rsid w:val="00E53DAF"/>
    <w:rsid w:val="00E541EC"/>
    <w:rsid w:val="00E54451"/>
    <w:rsid w:val="00E54A09"/>
    <w:rsid w:val="00E54A64"/>
    <w:rsid w:val="00E54AE7"/>
    <w:rsid w:val="00E54B6E"/>
    <w:rsid w:val="00E54D19"/>
    <w:rsid w:val="00E54D5E"/>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9FB"/>
    <w:rsid w:val="00E67CFD"/>
    <w:rsid w:val="00E67F06"/>
    <w:rsid w:val="00E70B31"/>
    <w:rsid w:val="00E710B8"/>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A67"/>
    <w:rsid w:val="00E74B6A"/>
    <w:rsid w:val="00E74CCF"/>
    <w:rsid w:val="00E74EAD"/>
    <w:rsid w:val="00E750D8"/>
    <w:rsid w:val="00E753D5"/>
    <w:rsid w:val="00E7548B"/>
    <w:rsid w:val="00E755EC"/>
    <w:rsid w:val="00E756C1"/>
    <w:rsid w:val="00E75F8A"/>
    <w:rsid w:val="00E75FDA"/>
    <w:rsid w:val="00E76D90"/>
    <w:rsid w:val="00E7758C"/>
    <w:rsid w:val="00E77AD5"/>
    <w:rsid w:val="00E77DC5"/>
    <w:rsid w:val="00E806A9"/>
    <w:rsid w:val="00E809C1"/>
    <w:rsid w:val="00E813AC"/>
    <w:rsid w:val="00E817D9"/>
    <w:rsid w:val="00E818AB"/>
    <w:rsid w:val="00E81A0D"/>
    <w:rsid w:val="00E81C8B"/>
    <w:rsid w:val="00E81D84"/>
    <w:rsid w:val="00E82291"/>
    <w:rsid w:val="00E8260A"/>
    <w:rsid w:val="00E8262F"/>
    <w:rsid w:val="00E83550"/>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7C5"/>
    <w:rsid w:val="00E9186B"/>
    <w:rsid w:val="00E91AA0"/>
    <w:rsid w:val="00E91AFC"/>
    <w:rsid w:val="00E91BC7"/>
    <w:rsid w:val="00E91BF2"/>
    <w:rsid w:val="00E926FB"/>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53E"/>
    <w:rsid w:val="00E958F7"/>
    <w:rsid w:val="00E95B8A"/>
    <w:rsid w:val="00E96743"/>
    <w:rsid w:val="00E96906"/>
    <w:rsid w:val="00E96EE4"/>
    <w:rsid w:val="00E9774F"/>
    <w:rsid w:val="00E9787C"/>
    <w:rsid w:val="00E979AA"/>
    <w:rsid w:val="00E97AD4"/>
    <w:rsid w:val="00E97CA4"/>
    <w:rsid w:val="00E97D32"/>
    <w:rsid w:val="00EA05B7"/>
    <w:rsid w:val="00EA069F"/>
    <w:rsid w:val="00EA0C75"/>
    <w:rsid w:val="00EA101E"/>
    <w:rsid w:val="00EA18D6"/>
    <w:rsid w:val="00EA190A"/>
    <w:rsid w:val="00EA1E7F"/>
    <w:rsid w:val="00EA1FAC"/>
    <w:rsid w:val="00EA25F5"/>
    <w:rsid w:val="00EA275F"/>
    <w:rsid w:val="00EA27AC"/>
    <w:rsid w:val="00EA2B71"/>
    <w:rsid w:val="00EA33BC"/>
    <w:rsid w:val="00EA34B9"/>
    <w:rsid w:val="00EA357F"/>
    <w:rsid w:val="00EA37A6"/>
    <w:rsid w:val="00EA39AB"/>
    <w:rsid w:val="00EA3A9F"/>
    <w:rsid w:val="00EA3B51"/>
    <w:rsid w:val="00EA4433"/>
    <w:rsid w:val="00EA4CF1"/>
    <w:rsid w:val="00EA4F62"/>
    <w:rsid w:val="00EA50FD"/>
    <w:rsid w:val="00EA5F48"/>
    <w:rsid w:val="00EA66BC"/>
    <w:rsid w:val="00EA6740"/>
    <w:rsid w:val="00EA695A"/>
    <w:rsid w:val="00EA7180"/>
    <w:rsid w:val="00EA741F"/>
    <w:rsid w:val="00EA7570"/>
    <w:rsid w:val="00EA7C2D"/>
    <w:rsid w:val="00EA7DF0"/>
    <w:rsid w:val="00EB00B7"/>
    <w:rsid w:val="00EB0151"/>
    <w:rsid w:val="00EB022A"/>
    <w:rsid w:val="00EB03F4"/>
    <w:rsid w:val="00EB0681"/>
    <w:rsid w:val="00EB07DB"/>
    <w:rsid w:val="00EB08E3"/>
    <w:rsid w:val="00EB0AAF"/>
    <w:rsid w:val="00EB0C58"/>
    <w:rsid w:val="00EB0EB9"/>
    <w:rsid w:val="00EB0F31"/>
    <w:rsid w:val="00EB1551"/>
    <w:rsid w:val="00EB1B6E"/>
    <w:rsid w:val="00EB2580"/>
    <w:rsid w:val="00EB2740"/>
    <w:rsid w:val="00EB2B2D"/>
    <w:rsid w:val="00EB2B41"/>
    <w:rsid w:val="00EB2EA7"/>
    <w:rsid w:val="00EB2FC1"/>
    <w:rsid w:val="00EB34CF"/>
    <w:rsid w:val="00EB376A"/>
    <w:rsid w:val="00EB377E"/>
    <w:rsid w:val="00EB3F43"/>
    <w:rsid w:val="00EB3FF4"/>
    <w:rsid w:val="00EB4554"/>
    <w:rsid w:val="00EB4961"/>
    <w:rsid w:val="00EB49D4"/>
    <w:rsid w:val="00EB4BCF"/>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23C6"/>
    <w:rsid w:val="00EC2883"/>
    <w:rsid w:val="00EC2C6C"/>
    <w:rsid w:val="00EC2FF0"/>
    <w:rsid w:val="00EC3078"/>
    <w:rsid w:val="00EC3608"/>
    <w:rsid w:val="00EC3E39"/>
    <w:rsid w:val="00EC4258"/>
    <w:rsid w:val="00EC45D2"/>
    <w:rsid w:val="00EC48AB"/>
    <w:rsid w:val="00EC4CA3"/>
    <w:rsid w:val="00EC56DB"/>
    <w:rsid w:val="00EC56E2"/>
    <w:rsid w:val="00EC5713"/>
    <w:rsid w:val="00EC5822"/>
    <w:rsid w:val="00EC5AB4"/>
    <w:rsid w:val="00EC5B98"/>
    <w:rsid w:val="00EC64B5"/>
    <w:rsid w:val="00EC64D6"/>
    <w:rsid w:val="00EC6985"/>
    <w:rsid w:val="00EC69D4"/>
    <w:rsid w:val="00EC6F8F"/>
    <w:rsid w:val="00EC7084"/>
    <w:rsid w:val="00EC70D1"/>
    <w:rsid w:val="00EC7236"/>
    <w:rsid w:val="00EC759A"/>
    <w:rsid w:val="00EC775F"/>
    <w:rsid w:val="00EC77CA"/>
    <w:rsid w:val="00EC7CCC"/>
    <w:rsid w:val="00EC7CE1"/>
    <w:rsid w:val="00EC7FB2"/>
    <w:rsid w:val="00ED02F6"/>
    <w:rsid w:val="00ED048E"/>
    <w:rsid w:val="00ED095E"/>
    <w:rsid w:val="00ED13EA"/>
    <w:rsid w:val="00ED1501"/>
    <w:rsid w:val="00ED154E"/>
    <w:rsid w:val="00ED18A8"/>
    <w:rsid w:val="00ED1A79"/>
    <w:rsid w:val="00ED1C47"/>
    <w:rsid w:val="00ED1D06"/>
    <w:rsid w:val="00ED3561"/>
    <w:rsid w:val="00ED536E"/>
    <w:rsid w:val="00ED5ADC"/>
    <w:rsid w:val="00ED5BB7"/>
    <w:rsid w:val="00ED5FD0"/>
    <w:rsid w:val="00ED614E"/>
    <w:rsid w:val="00ED62FE"/>
    <w:rsid w:val="00ED645B"/>
    <w:rsid w:val="00ED64F8"/>
    <w:rsid w:val="00ED67B3"/>
    <w:rsid w:val="00ED6951"/>
    <w:rsid w:val="00ED6B61"/>
    <w:rsid w:val="00ED6FAB"/>
    <w:rsid w:val="00ED7433"/>
    <w:rsid w:val="00ED75F2"/>
    <w:rsid w:val="00ED793B"/>
    <w:rsid w:val="00ED7B76"/>
    <w:rsid w:val="00EE047C"/>
    <w:rsid w:val="00EE0693"/>
    <w:rsid w:val="00EE0CE4"/>
    <w:rsid w:val="00EE174C"/>
    <w:rsid w:val="00EE1C0B"/>
    <w:rsid w:val="00EE26CF"/>
    <w:rsid w:val="00EE27CA"/>
    <w:rsid w:val="00EE2957"/>
    <w:rsid w:val="00EE2BB9"/>
    <w:rsid w:val="00EE2C37"/>
    <w:rsid w:val="00EE2D44"/>
    <w:rsid w:val="00EE30B9"/>
    <w:rsid w:val="00EE3405"/>
    <w:rsid w:val="00EE36CF"/>
    <w:rsid w:val="00EE39E6"/>
    <w:rsid w:val="00EE3AB3"/>
    <w:rsid w:val="00EE3DAE"/>
    <w:rsid w:val="00EE3F5A"/>
    <w:rsid w:val="00EE425E"/>
    <w:rsid w:val="00EE4612"/>
    <w:rsid w:val="00EE4711"/>
    <w:rsid w:val="00EE4A89"/>
    <w:rsid w:val="00EE4AA8"/>
    <w:rsid w:val="00EE5285"/>
    <w:rsid w:val="00EE53EA"/>
    <w:rsid w:val="00EE54D6"/>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D3D"/>
    <w:rsid w:val="00EF4259"/>
    <w:rsid w:val="00EF4761"/>
    <w:rsid w:val="00EF4B8A"/>
    <w:rsid w:val="00EF4DDD"/>
    <w:rsid w:val="00EF4EF2"/>
    <w:rsid w:val="00EF54A6"/>
    <w:rsid w:val="00EF568A"/>
    <w:rsid w:val="00EF6011"/>
    <w:rsid w:val="00EF6258"/>
    <w:rsid w:val="00EF6A92"/>
    <w:rsid w:val="00EF6E2B"/>
    <w:rsid w:val="00EF7196"/>
    <w:rsid w:val="00EF71EE"/>
    <w:rsid w:val="00EF765B"/>
    <w:rsid w:val="00EF76A7"/>
    <w:rsid w:val="00EF76E9"/>
    <w:rsid w:val="00EF7872"/>
    <w:rsid w:val="00EF7983"/>
    <w:rsid w:val="00EF7A33"/>
    <w:rsid w:val="00EF7B34"/>
    <w:rsid w:val="00EF7C5E"/>
    <w:rsid w:val="00EF7E69"/>
    <w:rsid w:val="00F001E7"/>
    <w:rsid w:val="00F00CA1"/>
    <w:rsid w:val="00F00D44"/>
    <w:rsid w:val="00F00EB1"/>
    <w:rsid w:val="00F0140A"/>
    <w:rsid w:val="00F0171D"/>
    <w:rsid w:val="00F01D53"/>
    <w:rsid w:val="00F01ECC"/>
    <w:rsid w:val="00F01FDF"/>
    <w:rsid w:val="00F0218D"/>
    <w:rsid w:val="00F02C99"/>
    <w:rsid w:val="00F03491"/>
    <w:rsid w:val="00F03744"/>
    <w:rsid w:val="00F03BAF"/>
    <w:rsid w:val="00F04011"/>
    <w:rsid w:val="00F04446"/>
    <w:rsid w:val="00F046F8"/>
    <w:rsid w:val="00F04B8A"/>
    <w:rsid w:val="00F05307"/>
    <w:rsid w:val="00F056B6"/>
    <w:rsid w:val="00F05795"/>
    <w:rsid w:val="00F059AB"/>
    <w:rsid w:val="00F05DE3"/>
    <w:rsid w:val="00F05E1A"/>
    <w:rsid w:val="00F06008"/>
    <w:rsid w:val="00F060A7"/>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5B7"/>
    <w:rsid w:val="00F167C5"/>
    <w:rsid w:val="00F16961"/>
    <w:rsid w:val="00F16A4C"/>
    <w:rsid w:val="00F16FB1"/>
    <w:rsid w:val="00F17428"/>
    <w:rsid w:val="00F1748D"/>
    <w:rsid w:val="00F17533"/>
    <w:rsid w:val="00F178D1"/>
    <w:rsid w:val="00F17AA6"/>
    <w:rsid w:val="00F17F0E"/>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B70"/>
    <w:rsid w:val="00F23DC5"/>
    <w:rsid w:val="00F23E8B"/>
    <w:rsid w:val="00F23FBF"/>
    <w:rsid w:val="00F24767"/>
    <w:rsid w:val="00F2505F"/>
    <w:rsid w:val="00F253FE"/>
    <w:rsid w:val="00F255DD"/>
    <w:rsid w:val="00F261EF"/>
    <w:rsid w:val="00F2624B"/>
    <w:rsid w:val="00F26461"/>
    <w:rsid w:val="00F26926"/>
    <w:rsid w:val="00F26C54"/>
    <w:rsid w:val="00F26E84"/>
    <w:rsid w:val="00F270B2"/>
    <w:rsid w:val="00F271B7"/>
    <w:rsid w:val="00F275EE"/>
    <w:rsid w:val="00F2775E"/>
    <w:rsid w:val="00F27AD5"/>
    <w:rsid w:val="00F27BB9"/>
    <w:rsid w:val="00F3055B"/>
    <w:rsid w:val="00F306CA"/>
    <w:rsid w:val="00F30A58"/>
    <w:rsid w:val="00F30B86"/>
    <w:rsid w:val="00F3179A"/>
    <w:rsid w:val="00F3185E"/>
    <w:rsid w:val="00F31985"/>
    <w:rsid w:val="00F31BB3"/>
    <w:rsid w:val="00F31D4C"/>
    <w:rsid w:val="00F31F3F"/>
    <w:rsid w:val="00F32105"/>
    <w:rsid w:val="00F32228"/>
    <w:rsid w:val="00F324C3"/>
    <w:rsid w:val="00F32645"/>
    <w:rsid w:val="00F329B8"/>
    <w:rsid w:val="00F32E7D"/>
    <w:rsid w:val="00F330EF"/>
    <w:rsid w:val="00F33A9C"/>
    <w:rsid w:val="00F33CAF"/>
    <w:rsid w:val="00F340E2"/>
    <w:rsid w:val="00F342D7"/>
    <w:rsid w:val="00F34C73"/>
    <w:rsid w:val="00F34E60"/>
    <w:rsid w:val="00F352BA"/>
    <w:rsid w:val="00F355A3"/>
    <w:rsid w:val="00F356F5"/>
    <w:rsid w:val="00F36610"/>
    <w:rsid w:val="00F366D1"/>
    <w:rsid w:val="00F367BC"/>
    <w:rsid w:val="00F37074"/>
    <w:rsid w:val="00F370D9"/>
    <w:rsid w:val="00F375DF"/>
    <w:rsid w:val="00F37B23"/>
    <w:rsid w:val="00F37FA9"/>
    <w:rsid w:val="00F4015E"/>
    <w:rsid w:val="00F40354"/>
    <w:rsid w:val="00F40498"/>
    <w:rsid w:val="00F40672"/>
    <w:rsid w:val="00F408AC"/>
    <w:rsid w:val="00F408D6"/>
    <w:rsid w:val="00F41394"/>
    <w:rsid w:val="00F415CF"/>
    <w:rsid w:val="00F41645"/>
    <w:rsid w:val="00F41754"/>
    <w:rsid w:val="00F41E4A"/>
    <w:rsid w:val="00F41F08"/>
    <w:rsid w:val="00F41FDB"/>
    <w:rsid w:val="00F42343"/>
    <w:rsid w:val="00F424E4"/>
    <w:rsid w:val="00F42C41"/>
    <w:rsid w:val="00F43421"/>
    <w:rsid w:val="00F435B9"/>
    <w:rsid w:val="00F43B8C"/>
    <w:rsid w:val="00F43C72"/>
    <w:rsid w:val="00F44915"/>
    <w:rsid w:val="00F44D22"/>
    <w:rsid w:val="00F44D2D"/>
    <w:rsid w:val="00F45144"/>
    <w:rsid w:val="00F45416"/>
    <w:rsid w:val="00F45D05"/>
    <w:rsid w:val="00F45DA5"/>
    <w:rsid w:val="00F46031"/>
    <w:rsid w:val="00F46046"/>
    <w:rsid w:val="00F460E7"/>
    <w:rsid w:val="00F46463"/>
    <w:rsid w:val="00F465F8"/>
    <w:rsid w:val="00F4661F"/>
    <w:rsid w:val="00F4692E"/>
    <w:rsid w:val="00F46AE5"/>
    <w:rsid w:val="00F46B5C"/>
    <w:rsid w:val="00F46BD7"/>
    <w:rsid w:val="00F46FE5"/>
    <w:rsid w:val="00F473D1"/>
    <w:rsid w:val="00F475E8"/>
    <w:rsid w:val="00F477BD"/>
    <w:rsid w:val="00F47924"/>
    <w:rsid w:val="00F47B60"/>
    <w:rsid w:val="00F47F4F"/>
    <w:rsid w:val="00F47F76"/>
    <w:rsid w:val="00F50167"/>
    <w:rsid w:val="00F5062C"/>
    <w:rsid w:val="00F508AC"/>
    <w:rsid w:val="00F50A98"/>
    <w:rsid w:val="00F50C2D"/>
    <w:rsid w:val="00F50EA7"/>
    <w:rsid w:val="00F5161B"/>
    <w:rsid w:val="00F5265D"/>
    <w:rsid w:val="00F52804"/>
    <w:rsid w:val="00F52B00"/>
    <w:rsid w:val="00F52F08"/>
    <w:rsid w:val="00F52F35"/>
    <w:rsid w:val="00F5329A"/>
    <w:rsid w:val="00F532C4"/>
    <w:rsid w:val="00F5339E"/>
    <w:rsid w:val="00F534BD"/>
    <w:rsid w:val="00F5420D"/>
    <w:rsid w:val="00F54787"/>
    <w:rsid w:val="00F54831"/>
    <w:rsid w:val="00F548D0"/>
    <w:rsid w:val="00F54BAB"/>
    <w:rsid w:val="00F5502D"/>
    <w:rsid w:val="00F55A61"/>
    <w:rsid w:val="00F55A76"/>
    <w:rsid w:val="00F55EA6"/>
    <w:rsid w:val="00F563EE"/>
    <w:rsid w:val="00F564DC"/>
    <w:rsid w:val="00F56549"/>
    <w:rsid w:val="00F56A39"/>
    <w:rsid w:val="00F56B97"/>
    <w:rsid w:val="00F56C4E"/>
    <w:rsid w:val="00F570AE"/>
    <w:rsid w:val="00F572FE"/>
    <w:rsid w:val="00F576B6"/>
    <w:rsid w:val="00F57B00"/>
    <w:rsid w:val="00F57D62"/>
    <w:rsid w:val="00F57D63"/>
    <w:rsid w:val="00F57DD5"/>
    <w:rsid w:val="00F61168"/>
    <w:rsid w:val="00F6152A"/>
    <w:rsid w:val="00F616EE"/>
    <w:rsid w:val="00F61735"/>
    <w:rsid w:val="00F6179D"/>
    <w:rsid w:val="00F617A6"/>
    <w:rsid w:val="00F61F4F"/>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36C"/>
    <w:rsid w:val="00F705F1"/>
    <w:rsid w:val="00F70A15"/>
    <w:rsid w:val="00F70BDE"/>
    <w:rsid w:val="00F71019"/>
    <w:rsid w:val="00F7159B"/>
    <w:rsid w:val="00F715C0"/>
    <w:rsid w:val="00F715D0"/>
    <w:rsid w:val="00F71C66"/>
    <w:rsid w:val="00F71EEC"/>
    <w:rsid w:val="00F72091"/>
    <w:rsid w:val="00F7238B"/>
    <w:rsid w:val="00F72582"/>
    <w:rsid w:val="00F72659"/>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27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30C6"/>
    <w:rsid w:val="00F93174"/>
    <w:rsid w:val="00F9318B"/>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774C"/>
    <w:rsid w:val="00F978C1"/>
    <w:rsid w:val="00F979FD"/>
    <w:rsid w:val="00F97B39"/>
    <w:rsid w:val="00F97C33"/>
    <w:rsid w:val="00F97D86"/>
    <w:rsid w:val="00FA0785"/>
    <w:rsid w:val="00FA0791"/>
    <w:rsid w:val="00FA07D9"/>
    <w:rsid w:val="00FA0E67"/>
    <w:rsid w:val="00FA0F1F"/>
    <w:rsid w:val="00FA1263"/>
    <w:rsid w:val="00FA1320"/>
    <w:rsid w:val="00FA1343"/>
    <w:rsid w:val="00FA14AD"/>
    <w:rsid w:val="00FA1548"/>
    <w:rsid w:val="00FA16CD"/>
    <w:rsid w:val="00FA181F"/>
    <w:rsid w:val="00FA1BC8"/>
    <w:rsid w:val="00FA1EF4"/>
    <w:rsid w:val="00FA2658"/>
    <w:rsid w:val="00FA268D"/>
    <w:rsid w:val="00FA2A5F"/>
    <w:rsid w:val="00FA2CEF"/>
    <w:rsid w:val="00FA2FBD"/>
    <w:rsid w:val="00FA2FD8"/>
    <w:rsid w:val="00FA321E"/>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A69"/>
    <w:rsid w:val="00FA6B56"/>
    <w:rsid w:val="00FA6BD9"/>
    <w:rsid w:val="00FA6C63"/>
    <w:rsid w:val="00FA724E"/>
    <w:rsid w:val="00FA7631"/>
    <w:rsid w:val="00FA7AD9"/>
    <w:rsid w:val="00FA7B4D"/>
    <w:rsid w:val="00FA7E4E"/>
    <w:rsid w:val="00FB01A7"/>
    <w:rsid w:val="00FB07B8"/>
    <w:rsid w:val="00FB0974"/>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050"/>
    <w:rsid w:val="00FB551B"/>
    <w:rsid w:val="00FB5B5D"/>
    <w:rsid w:val="00FB5CB2"/>
    <w:rsid w:val="00FB6415"/>
    <w:rsid w:val="00FB6A74"/>
    <w:rsid w:val="00FB6AC7"/>
    <w:rsid w:val="00FB6B20"/>
    <w:rsid w:val="00FB7002"/>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35E"/>
    <w:rsid w:val="00FC3389"/>
    <w:rsid w:val="00FC3414"/>
    <w:rsid w:val="00FC37A2"/>
    <w:rsid w:val="00FC3C8C"/>
    <w:rsid w:val="00FC3E41"/>
    <w:rsid w:val="00FC4170"/>
    <w:rsid w:val="00FC43BC"/>
    <w:rsid w:val="00FC4403"/>
    <w:rsid w:val="00FC506E"/>
    <w:rsid w:val="00FC50EF"/>
    <w:rsid w:val="00FC52A3"/>
    <w:rsid w:val="00FC577B"/>
    <w:rsid w:val="00FC5790"/>
    <w:rsid w:val="00FC597C"/>
    <w:rsid w:val="00FC5EB6"/>
    <w:rsid w:val="00FC6061"/>
    <w:rsid w:val="00FC6119"/>
    <w:rsid w:val="00FC6573"/>
    <w:rsid w:val="00FC6574"/>
    <w:rsid w:val="00FC6819"/>
    <w:rsid w:val="00FC6D68"/>
    <w:rsid w:val="00FC75AD"/>
    <w:rsid w:val="00FC7C83"/>
    <w:rsid w:val="00FC7D52"/>
    <w:rsid w:val="00FC7F96"/>
    <w:rsid w:val="00FD0215"/>
    <w:rsid w:val="00FD0C39"/>
    <w:rsid w:val="00FD0C7E"/>
    <w:rsid w:val="00FD0CC0"/>
    <w:rsid w:val="00FD14CD"/>
    <w:rsid w:val="00FD1A72"/>
    <w:rsid w:val="00FD1DA8"/>
    <w:rsid w:val="00FD2030"/>
    <w:rsid w:val="00FD2174"/>
    <w:rsid w:val="00FD22F1"/>
    <w:rsid w:val="00FD2448"/>
    <w:rsid w:val="00FD261F"/>
    <w:rsid w:val="00FD2A71"/>
    <w:rsid w:val="00FD305C"/>
    <w:rsid w:val="00FD324D"/>
    <w:rsid w:val="00FD3B10"/>
    <w:rsid w:val="00FD3B83"/>
    <w:rsid w:val="00FD3C8A"/>
    <w:rsid w:val="00FD3C8F"/>
    <w:rsid w:val="00FD3E5E"/>
    <w:rsid w:val="00FD4092"/>
    <w:rsid w:val="00FD4116"/>
    <w:rsid w:val="00FD43FF"/>
    <w:rsid w:val="00FD49B5"/>
    <w:rsid w:val="00FD4A55"/>
    <w:rsid w:val="00FD4AA2"/>
    <w:rsid w:val="00FD4B89"/>
    <w:rsid w:val="00FD5236"/>
    <w:rsid w:val="00FD52EC"/>
    <w:rsid w:val="00FD54CB"/>
    <w:rsid w:val="00FD5A24"/>
    <w:rsid w:val="00FD5E49"/>
    <w:rsid w:val="00FD6169"/>
    <w:rsid w:val="00FD66DF"/>
    <w:rsid w:val="00FD6AC4"/>
    <w:rsid w:val="00FD6E80"/>
    <w:rsid w:val="00FD6EE3"/>
    <w:rsid w:val="00FD6F45"/>
    <w:rsid w:val="00FD729A"/>
    <w:rsid w:val="00FD7604"/>
    <w:rsid w:val="00FD7A1B"/>
    <w:rsid w:val="00FD7C1C"/>
    <w:rsid w:val="00FD7F50"/>
    <w:rsid w:val="00FE0585"/>
    <w:rsid w:val="00FE058B"/>
    <w:rsid w:val="00FE05F2"/>
    <w:rsid w:val="00FE06B4"/>
    <w:rsid w:val="00FE070D"/>
    <w:rsid w:val="00FE11C9"/>
    <w:rsid w:val="00FE12D6"/>
    <w:rsid w:val="00FE1331"/>
    <w:rsid w:val="00FE143B"/>
    <w:rsid w:val="00FE1441"/>
    <w:rsid w:val="00FE1BDD"/>
    <w:rsid w:val="00FE224A"/>
    <w:rsid w:val="00FE236B"/>
    <w:rsid w:val="00FE2BD6"/>
    <w:rsid w:val="00FE2CF0"/>
    <w:rsid w:val="00FE322B"/>
    <w:rsid w:val="00FE374A"/>
    <w:rsid w:val="00FE3D5A"/>
    <w:rsid w:val="00FE41EF"/>
    <w:rsid w:val="00FE4770"/>
    <w:rsid w:val="00FE4A90"/>
    <w:rsid w:val="00FE4D28"/>
    <w:rsid w:val="00FE501D"/>
    <w:rsid w:val="00FE5117"/>
    <w:rsid w:val="00FE5771"/>
    <w:rsid w:val="00FE5F44"/>
    <w:rsid w:val="00FE633B"/>
    <w:rsid w:val="00FE646C"/>
    <w:rsid w:val="00FE689E"/>
    <w:rsid w:val="00FE6D19"/>
    <w:rsid w:val="00FE6DE5"/>
    <w:rsid w:val="00FE6EEF"/>
    <w:rsid w:val="00FE70BC"/>
    <w:rsid w:val="00FE7742"/>
    <w:rsid w:val="00FE77CE"/>
    <w:rsid w:val="00FF041E"/>
    <w:rsid w:val="00FF0C6D"/>
    <w:rsid w:val="00FF0E4C"/>
    <w:rsid w:val="00FF0FC6"/>
    <w:rsid w:val="00FF1202"/>
    <w:rsid w:val="00FF1442"/>
    <w:rsid w:val="00FF1CB7"/>
    <w:rsid w:val="00FF1CFE"/>
    <w:rsid w:val="00FF2400"/>
    <w:rsid w:val="00FF2A7E"/>
    <w:rsid w:val="00FF2F38"/>
    <w:rsid w:val="00FF385F"/>
    <w:rsid w:val="00FF3BB5"/>
    <w:rsid w:val="00FF3DF3"/>
    <w:rsid w:val="00FF4018"/>
    <w:rsid w:val="00FF449F"/>
    <w:rsid w:val="00FF4502"/>
    <w:rsid w:val="00FF471C"/>
    <w:rsid w:val="00FF4725"/>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style="mso-position-horizontal-relative:margin" fill="f" fillcolor="white" stroke="f">
      <v:fill color="white" on="f"/>
      <v:stroke on="f"/>
    </o:shapedefaults>
    <o:shapelayout v:ext="edit">
      <o:idmap v:ext="edit" data="1"/>
    </o:shapelayout>
  </w:shapeDefaults>
  <w:decimalSymbol w:val=","/>
  <w:listSeparator w:val=";"/>
  <w14:docId w14:val="6B0DB036"/>
  <w15:docId w15:val="{DF340A37-CC44-4EDD-BBAB-C21BFF588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A2D98"/>
    <w:rPr>
      <w:sz w:val="24"/>
      <w:szCs w:val="24"/>
    </w:rPr>
  </w:style>
  <w:style w:type="paragraph" w:styleId="15">
    <w:name w:val="heading 1"/>
    <w:aliases w:val="Заголовок 1 Знак Знак,Заголовок 1 Знак Знак Знак"/>
    <w:basedOn w:val="a4"/>
    <w:next w:val="a5"/>
    <w:link w:val="16"/>
    <w:qFormat/>
    <w:rsid w:val="006B43B9"/>
    <w:pPr>
      <w:keepNext/>
      <w:pageBreakBefore/>
      <w:tabs>
        <w:tab w:val="left" w:pos="851"/>
      </w:tabs>
      <w:spacing w:before="240" w:after="120"/>
      <w:ind w:firstLine="567"/>
      <w:jc w:val="center"/>
      <w:outlineLvl w:val="0"/>
    </w:pPr>
    <w:rPr>
      <w:b/>
      <w:bCs/>
      <w:caps/>
      <w:kern w:val="32"/>
      <w:sz w:val="28"/>
      <w:szCs w:val="28"/>
      <w:lang w:val="x-none" w:eastAsia="x-none"/>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3"/>
    <w:uiPriority w:val="9"/>
    <w:qFormat/>
    <w:rsid w:val="00733A46"/>
    <w:pPr>
      <w:keepNext/>
      <w:tabs>
        <w:tab w:val="left" w:pos="1134"/>
        <w:tab w:val="left" w:pos="1276"/>
      </w:tabs>
      <w:spacing w:before="180" w:after="60"/>
      <w:ind w:firstLine="567"/>
      <w:outlineLvl w:val="1"/>
    </w:pPr>
    <w:rPr>
      <w:b/>
      <w:bCs/>
      <w:iCs/>
      <w:sz w:val="28"/>
      <w:szCs w:val="28"/>
      <w:lang w:val="x-none" w:eastAsia="x-none"/>
    </w:rPr>
  </w:style>
  <w:style w:type="paragraph" w:styleId="30">
    <w:name w:val="heading 3"/>
    <w:aliases w:val="Знак3 Знак, Знак3, Знак3 Знак Знак Знак,Знак3,Знак3 Знак Знак Знак,ПодЗаголовок,Заголовок 31,Знак14,footer,heading 3"/>
    <w:basedOn w:val="a4"/>
    <w:next w:val="a5"/>
    <w:link w:val="31"/>
    <w:qFormat/>
    <w:rsid w:val="00645118"/>
    <w:pPr>
      <w:keepNext/>
      <w:tabs>
        <w:tab w:val="left" w:pos="1276"/>
      </w:tabs>
      <w:spacing w:before="120" w:after="120"/>
      <w:ind w:firstLine="567"/>
      <w:outlineLvl w:val="2"/>
    </w:pPr>
    <w:rPr>
      <w:b/>
      <w:bCs/>
      <w:sz w:val="26"/>
      <w:szCs w:val="26"/>
      <w:lang w:val="x-none" w:eastAsia="x-none"/>
    </w:rPr>
  </w:style>
  <w:style w:type="paragraph" w:styleId="4">
    <w:name w:val="heading 4"/>
    <w:basedOn w:val="a4"/>
    <w:next w:val="a5"/>
    <w:link w:val="40"/>
    <w:qFormat/>
    <w:rsid w:val="00A63A8B"/>
    <w:pPr>
      <w:keepNext/>
      <w:tabs>
        <w:tab w:val="left" w:pos="1418"/>
      </w:tabs>
      <w:spacing w:before="120" w:after="60"/>
      <w:ind w:left="5104" w:firstLine="567"/>
      <w:outlineLvl w:val="3"/>
    </w:pPr>
    <w:rPr>
      <w:b/>
      <w:bCs/>
    </w:rPr>
  </w:style>
  <w:style w:type="paragraph" w:styleId="5">
    <w:name w:val="heading 5"/>
    <w:basedOn w:val="a4"/>
    <w:next w:val="a4"/>
    <w:link w:val="50"/>
    <w:qFormat/>
    <w:pPr>
      <w:tabs>
        <w:tab w:val="left" w:pos="1701"/>
      </w:tabs>
      <w:spacing w:before="240" w:after="60"/>
      <w:ind w:firstLine="567"/>
      <w:outlineLvl w:val="4"/>
    </w:pPr>
    <w:rPr>
      <w:b/>
      <w:bCs/>
      <w:iCs/>
      <w:sz w:val="22"/>
      <w:szCs w:val="22"/>
      <w:lang w:val="x-none" w:eastAsia="x-none"/>
    </w:rPr>
  </w:style>
  <w:style w:type="paragraph" w:styleId="6">
    <w:name w:val="heading 6"/>
    <w:basedOn w:val="a4"/>
    <w:next w:val="a4"/>
    <w:link w:val="60"/>
    <w:qFormat/>
    <w:pPr>
      <w:spacing w:before="240" w:after="60"/>
      <w:ind w:firstLine="567"/>
      <w:outlineLvl w:val="5"/>
    </w:pPr>
    <w:rPr>
      <w:b/>
      <w:bCs/>
      <w:sz w:val="22"/>
      <w:szCs w:val="22"/>
    </w:rPr>
  </w:style>
  <w:style w:type="paragraph" w:styleId="7">
    <w:name w:val="heading 7"/>
    <w:aliases w:val="Заголовок x.x"/>
    <w:basedOn w:val="a4"/>
    <w:next w:val="a4"/>
    <w:link w:val="70"/>
    <w:qFormat/>
    <w:pPr>
      <w:spacing w:before="240" w:after="60"/>
      <w:ind w:firstLine="567"/>
      <w:outlineLvl w:val="6"/>
    </w:pPr>
  </w:style>
  <w:style w:type="paragraph" w:styleId="8">
    <w:name w:val="heading 8"/>
    <w:basedOn w:val="a4"/>
    <w:next w:val="a4"/>
    <w:link w:val="80"/>
    <w:qFormat/>
    <w:pPr>
      <w:spacing w:before="240" w:after="60"/>
      <w:ind w:firstLine="567"/>
      <w:outlineLvl w:val="7"/>
    </w:pPr>
    <w:rPr>
      <w:i/>
      <w:iCs/>
    </w:rPr>
  </w:style>
  <w:style w:type="paragraph" w:styleId="9">
    <w:name w:val="heading 9"/>
    <w:basedOn w:val="a4"/>
    <w:next w:val="a4"/>
    <w:link w:val="90"/>
    <w:qFormat/>
    <w:pPr>
      <w:spacing w:before="240" w:after="60"/>
      <w:ind w:firstLine="567"/>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A2D98"/>
    <w:pPr>
      <w:spacing w:before="120" w:after="60"/>
      <w:ind w:firstLine="567"/>
      <w:jc w:val="both"/>
    </w:pPr>
    <w:rPr>
      <w:lang w:val="x-none" w:eastAsia="x-none"/>
    </w:rPr>
  </w:style>
  <w:style w:type="character" w:customStyle="1" w:styleId="a9">
    <w:name w:val="Абзац Знак"/>
    <w:link w:val="a5"/>
    <w:rsid w:val="008A2D98"/>
    <w:rPr>
      <w:sz w:val="24"/>
      <w:szCs w:val="24"/>
      <w:lang w:val="x-none" w:eastAsia="x-none"/>
    </w:rPr>
  </w:style>
  <w:style w:type="paragraph" w:styleId="aa">
    <w:name w:val="List"/>
    <w:basedOn w:val="a4"/>
    <w:link w:val="ab"/>
    <w:uiPriority w:val="99"/>
    <w:rsid w:val="00966912"/>
    <w:pPr>
      <w:spacing w:after="60"/>
      <w:ind w:left="-425" w:firstLine="567"/>
      <w:jc w:val="both"/>
    </w:pPr>
    <w:rPr>
      <w:snapToGrid w:val="0"/>
    </w:rPr>
  </w:style>
  <w:style w:type="character" w:customStyle="1" w:styleId="ab">
    <w:name w:val="Список Знак"/>
    <w:link w:val="aa"/>
    <w:uiPriority w:val="99"/>
    <w:rsid w:val="00966912"/>
    <w:rPr>
      <w:snapToGrid w:val="0"/>
      <w:sz w:val="24"/>
      <w:szCs w:val="24"/>
    </w:rPr>
  </w:style>
  <w:style w:type="paragraph" w:styleId="32">
    <w:name w:val="toc 3"/>
    <w:basedOn w:val="a4"/>
    <w:next w:val="a4"/>
    <w:autoRedefine/>
    <w:uiPriority w:val="39"/>
    <w:qFormat/>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c">
    <w:name w:val="Табличный"/>
    <w:basedOn w:val="a4"/>
    <w:pPr>
      <w:keepNext/>
      <w:widowControl w:val="0"/>
      <w:spacing w:before="60" w:after="60"/>
      <w:jc w:val="center"/>
    </w:pPr>
    <w:rPr>
      <w:b/>
      <w:sz w:val="22"/>
      <w:szCs w:val="20"/>
    </w:rPr>
  </w:style>
  <w:style w:type="paragraph" w:customStyle="1" w:styleId="ad">
    <w:name w:val="Содержание"/>
    <w:basedOn w:val="a4"/>
    <w:uiPriority w:val="99"/>
    <w:pPr>
      <w:widowControl w:val="0"/>
      <w:spacing w:before="240" w:after="240"/>
      <w:jc w:val="center"/>
    </w:pPr>
    <w:rPr>
      <w:b/>
      <w:caps/>
      <w:szCs w:val="20"/>
    </w:rPr>
  </w:style>
  <w:style w:type="paragraph" w:styleId="ae">
    <w:name w:val="Balloon Text"/>
    <w:aliases w:val=" Знак5,Знак5"/>
    <w:basedOn w:val="a4"/>
    <w:link w:val="af"/>
    <w:uiPriority w:val="99"/>
    <w:pPr>
      <w:widowControl w:val="0"/>
      <w:suppressAutoHyphens/>
      <w:jc w:val="both"/>
    </w:pPr>
    <w:rPr>
      <w:rFonts w:ascii="Tahoma" w:hAnsi="Tahoma"/>
      <w:sz w:val="16"/>
      <w:szCs w:val="16"/>
      <w:lang w:val="x-none" w:eastAsia="x-none"/>
    </w:rPr>
  </w:style>
  <w:style w:type="paragraph" w:styleId="17">
    <w:name w:val="toc 1"/>
    <w:basedOn w:val="a4"/>
    <w:next w:val="a4"/>
    <w:uiPriority w:val="39"/>
    <w:qFormat/>
    <w:pPr>
      <w:spacing w:before="120" w:after="120"/>
    </w:pPr>
    <w:rPr>
      <w:b/>
      <w:bCs/>
      <w:caps/>
      <w:sz w:val="20"/>
      <w:szCs w:val="20"/>
    </w:rPr>
  </w:style>
  <w:style w:type="paragraph" w:styleId="24">
    <w:name w:val="toc 2"/>
    <w:basedOn w:val="a4"/>
    <w:next w:val="a4"/>
    <w:autoRedefine/>
    <w:uiPriority w:val="39"/>
    <w:qFormat/>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35"/>
    <w:qFormat/>
    <w:rsid w:val="00185EBF"/>
    <w:pPr>
      <w:keepNext/>
      <w:spacing w:before="120" w:after="120"/>
      <w:jc w:val="center"/>
    </w:pPr>
    <w:rPr>
      <w:b/>
      <w:bCs/>
      <w:sz w:val="22"/>
      <w:szCs w:val="20"/>
    </w:rPr>
  </w:style>
  <w:style w:type="paragraph" w:customStyle="1" w:styleId="af1">
    <w:name w:val="Название таблицы"/>
    <w:basedOn w:val="af0"/>
    <w:rsid w:val="00BD0E22"/>
    <w:pPr>
      <w:jc w:val="left"/>
    </w:pPr>
  </w:style>
  <w:style w:type="paragraph" w:customStyle="1" w:styleId="af2">
    <w:name w:val="Табличный_заголовки"/>
    <w:basedOn w:val="a4"/>
    <w:qFormat/>
    <w:rsid w:val="00913545"/>
    <w:pPr>
      <w:keepNext/>
      <w:keepLines/>
      <w:jc w:val="center"/>
    </w:pPr>
    <w:rPr>
      <w:b/>
      <w:sz w:val="20"/>
      <w:szCs w:val="20"/>
    </w:rPr>
  </w:style>
  <w:style w:type="paragraph" w:customStyle="1" w:styleId="af3">
    <w:name w:val="Табличный_центр"/>
    <w:basedOn w:val="a4"/>
    <w:rsid w:val="00536835"/>
    <w:pPr>
      <w:keepNext/>
      <w:jc w:val="center"/>
    </w:pPr>
    <w:rPr>
      <w:sz w:val="22"/>
      <w:szCs w:val="22"/>
    </w:rPr>
  </w:style>
  <w:style w:type="paragraph" w:customStyle="1" w:styleId="12">
    <w:name w:val="Список 1)"/>
    <w:basedOn w:val="a4"/>
    <w:rsid w:val="001608E2"/>
    <w:pPr>
      <w:numPr>
        <w:numId w:val="3"/>
      </w:numPr>
      <w:spacing w:after="60"/>
      <w:jc w:val="both"/>
    </w:pPr>
  </w:style>
  <w:style w:type="paragraph" w:customStyle="1" w:styleId="a1">
    <w:name w:val="Табличный_нумерованный"/>
    <w:basedOn w:val="a4"/>
    <w:link w:val="af4"/>
    <w:rsid w:val="00301DFE"/>
    <w:pPr>
      <w:numPr>
        <w:numId w:val="2"/>
      </w:numPr>
    </w:pPr>
    <w:rPr>
      <w:sz w:val="22"/>
      <w:szCs w:val="22"/>
      <w:lang w:val="x-none" w:eastAsia="x-none"/>
    </w:rPr>
  </w:style>
  <w:style w:type="character" w:customStyle="1" w:styleId="af4">
    <w:name w:val="Табличный_нумерованный Знак"/>
    <w:link w:val="a1"/>
    <w:rsid w:val="00F5339E"/>
    <w:rPr>
      <w:sz w:val="22"/>
      <w:szCs w:val="22"/>
      <w:lang w:val="x-none" w:eastAsia="x-none"/>
    </w:rPr>
  </w:style>
  <w:style w:type="paragraph" w:styleId="41">
    <w:name w:val="toc 4"/>
    <w:basedOn w:val="a4"/>
    <w:next w:val="a4"/>
    <w:autoRedefine/>
    <w:uiPriority w:val="39"/>
    <w:qFormat/>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f5">
    <w:name w:val="toa heading"/>
    <w:basedOn w:val="a4"/>
    <w:next w:val="a4"/>
    <w:semiHidden/>
    <w:pPr>
      <w:spacing w:before="40" w:after="20"/>
      <w:jc w:val="center"/>
    </w:pPr>
    <w:rPr>
      <w:b/>
      <w:sz w:val="22"/>
      <w:szCs w:val="20"/>
    </w:rPr>
  </w:style>
  <w:style w:type="paragraph" w:styleId="af6">
    <w:name w:val="annotation text"/>
    <w:basedOn w:val="a4"/>
    <w:link w:val="af7"/>
    <w:uiPriority w:val="99"/>
    <w:rPr>
      <w:sz w:val="20"/>
      <w:szCs w:val="20"/>
    </w:rPr>
  </w:style>
  <w:style w:type="paragraph" w:styleId="af8">
    <w:name w:val="annotation subject"/>
    <w:basedOn w:val="af6"/>
    <w:next w:val="af6"/>
    <w:link w:val="af9"/>
    <w:uiPriority w:val="99"/>
    <w:pPr>
      <w:ind w:firstLine="284"/>
      <w:jc w:val="both"/>
    </w:pPr>
    <w:rPr>
      <w:b/>
      <w:bCs/>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a"/>
    <w:uiPriority w:val="99"/>
    <w:rsid w:val="0054040A"/>
    <w:pPr>
      <w:numPr>
        <w:numId w:val="1"/>
      </w:numPr>
    </w:pPr>
  </w:style>
  <w:style w:type="paragraph" w:styleId="afa">
    <w:name w:val="Document Map"/>
    <w:basedOn w:val="a4"/>
    <w:link w:val="afb"/>
    <w:uiPriority w:val="99"/>
    <w:semiHidden/>
    <w:pPr>
      <w:widowControl w:val="0"/>
      <w:shd w:val="clear" w:color="auto" w:fill="000080"/>
      <w:suppressAutoHyphens/>
      <w:jc w:val="both"/>
    </w:pPr>
    <w:rPr>
      <w:rFonts w:ascii="Tahoma" w:hAnsi="Tahoma"/>
      <w:szCs w:val="20"/>
    </w:rPr>
  </w:style>
  <w:style w:type="character" w:styleId="afc">
    <w:name w:val="annotation reference"/>
    <w:uiPriority w:val="99"/>
    <w:semiHidden/>
    <w:rPr>
      <w:sz w:val="16"/>
      <w:szCs w:val="16"/>
    </w:rPr>
  </w:style>
  <w:style w:type="paragraph" w:customStyle="1" w:styleId="afd">
    <w:name w:val="Табличный_слева"/>
    <w:basedOn w:val="a4"/>
    <w:rsid w:val="00301DFE"/>
    <w:rPr>
      <w:sz w:val="22"/>
      <w:szCs w:val="22"/>
    </w:rPr>
  </w:style>
  <w:style w:type="paragraph" w:customStyle="1" w:styleId="18">
    <w:name w:val="Обычный 1"/>
    <w:basedOn w:val="a4"/>
    <w:next w:val="a4"/>
    <w:uiPriority w:val="99"/>
    <w:semiHidden/>
    <w:pPr>
      <w:tabs>
        <w:tab w:val="num" w:pos="360"/>
      </w:tabs>
      <w:spacing w:before="120"/>
      <w:ind w:left="360" w:hanging="360"/>
      <w:jc w:val="both"/>
    </w:pPr>
    <w:rPr>
      <w:szCs w:val="20"/>
    </w:rPr>
  </w:style>
  <w:style w:type="table" w:styleId="afe">
    <w:name w:val="Table Grid"/>
    <w:basedOn w:val="a7"/>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Обычный влево"/>
    <w:basedOn w:val="18"/>
    <w:uiPriority w:val="99"/>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4"/>
    <w:qFormat/>
    <w:rsid w:val="00426C2A"/>
    <w:pPr>
      <w:keepNext/>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qFormat/>
    <w:rsid w:val="00947735"/>
    <w:pPr>
      <w:jc w:val="center"/>
    </w:pPr>
    <w:rPr>
      <w:b/>
      <w:sz w:val="20"/>
    </w:rPr>
  </w:style>
  <w:style w:type="paragraph" w:styleId="aff1">
    <w:name w:val="List Paragraph"/>
    <w:aliases w:val="ПАРАГРАФ,Абзац списка11"/>
    <w:basedOn w:val="a4"/>
    <w:link w:val="aff2"/>
    <w:uiPriority w:val="34"/>
    <w:qFormat/>
    <w:rsid w:val="007C0B22"/>
    <w:pPr>
      <w:spacing w:line="360" w:lineRule="auto"/>
      <w:ind w:left="708" w:firstLine="680"/>
      <w:jc w:val="both"/>
    </w:pPr>
  </w:style>
  <w:style w:type="paragraph" w:styleId="aff3">
    <w:name w:val="Title"/>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Название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99"/>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4"/>
    <w:link w:val="affa"/>
    <w:uiPriority w:val="1"/>
    <w:qFormat/>
    <w:rsid w:val="00C45328"/>
    <w:pPr>
      <w:spacing w:line="360" w:lineRule="auto"/>
      <w:ind w:firstLine="680"/>
      <w:jc w:val="both"/>
    </w:pPr>
  </w:style>
  <w:style w:type="paragraph" w:styleId="26">
    <w:name w:val="Quote"/>
    <w:basedOn w:val="a4"/>
    <w:next w:val="a4"/>
    <w:link w:val="27"/>
    <w:uiPriority w:val="9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4"/>
    <w:next w:val="a4"/>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
    <w:basedOn w:val="a4"/>
    <w:link w:val="afff3"/>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Знак8 Знак"/>
    <w:link w:val="afff2"/>
    <w:rsid w:val="00C45328"/>
    <w:rPr>
      <w:sz w:val="24"/>
      <w:szCs w:val="24"/>
    </w:rPr>
  </w:style>
  <w:style w:type="paragraph" w:styleId="afff4">
    <w:name w:val="footer"/>
    <w:aliases w:val=" Знак, Знак6,Знак,Знак6, Знак14"/>
    <w:basedOn w:val="a4"/>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4"/>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4"/>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4"/>
    <w:link w:val="affff1"/>
    <w:uiPriority w:val="99"/>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4"/>
    <w:link w:val="29"/>
    <w:uiPriority w:val="9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uiPriority w:val="99"/>
    <w:rsid w:val="00CB3486"/>
    <w:rPr>
      <w:b/>
      <w:bCs/>
      <w:caps/>
      <w:sz w:val="24"/>
      <w:szCs w:val="24"/>
    </w:rPr>
  </w:style>
  <w:style w:type="numbering" w:styleId="111111">
    <w:name w:val="Outline List 2"/>
    <w:basedOn w:val="a8"/>
    <w:rsid w:val="00CB3486"/>
  </w:style>
  <w:style w:type="character" w:styleId="affff2">
    <w:name w:val="page number"/>
    <w:basedOn w:val="a6"/>
    <w:rsid w:val="00CB3486"/>
  </w:style>
  <w:style w:type="paragraph" w:styleId="2a">
    <w:name w:val="Body Text Indent 2"/>
    <w:basedOn w:val="a4"/>
    <w:link w:val="2b"/>
    <w:uiPriority w:val="99"/>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uiPriority w:val="99"/>
    <w:rsid w:val="00CB3486"/>
    <w:rPr>
      <w:sz w:val="24"/>
      <w:szCs w:val="24"/>
    </w:rPr>
  </w:style>
  <w:style w:type="numbering" w:styleId="1ai">
    <w:name w:val="Outline List 1"/>
    <w:basedOn w:val="a8"/>
    <w:rsid w:val="00CB3486"/>
  </w:style>
  <w:style w:type="paragraph" w:styleId="33">
    <w:name w:val="Body Text 3"/>
    <w:basedOn w:val="a4"/>
    <w:link w:val="34"/>
    <w:uiPriority w:val="99"/>
    <w:rsid w:val="00CB3486"/>
    <w:pPr>
      <w:spacing w:after="120" w:line="360" w:lineRule="auto"/>
      <w:ind w:firstLine="680"/>
      <w:jc w:val="both"/>
    </w:pPr>
    <w:rPr>
      <w:sz w:val="16"/>
      <w:szCs w:val="16"/>
      <w:lang w:val="x-none" w:eastAsia="x-none"/>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4"/>
    <w:link w:val="36"/>
    <w:rsid w:val="00CB3486"/>
    <w:pPr>
      <w:spacing w:line="360" w:lineRule="auto"/>
      <w:ind w:left="708" w:firstLine="709"/>
      <w:jc w:val="both"/>
    </w:pPr>
    <w:rPr>
      <w:sz w:val="28"/>
      <w:szCs w:val="28"/>
      <w:lang w:val="x-none" w:eastAsia="x-none"/>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4"/>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a"/>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a"/>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a"/>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a"/>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a"/>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4"/>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uiPriority w:val="99"/>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7"/>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7"/>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7"/>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8"/>
    <w:rsid w:val="00CB3486"/>
    <w:pPr>
      <w:numPr>
        <w:numId w:val="11"/>
      </w:numPr>
    </w:pPr>
  </w:style>
  <w:style w:type="table" w:styleId="1e">
    <w:name w:val="Table Columns 1"/>
    <w:basedOn w:val="a7"/>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7"/>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val="x-none" w:eastAsia="x-none"/>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val="x-none" w:eastAsia="x-none"/>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lang w:val="x-none"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4"/>
    <w:uiPriority w:val="99"/>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4"/>
    <w:link w:val="S6"/>
    <w:rsid w:val="00060D76"/>
    <w:pPr>
      <w:spacing w:line="360" w:lineRule="auto"/>
      <w:jc w:val="center"/>
    </w:pPr>
    <w:rPr>
      <w:lang w:val="x-none" w:eastAsia="x-none"/>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4"/>
    <w:autoRedefine/>
    <w:uiPriority w:val="99"/>
    <w:qFormat/>
    <w:rsid w:val="00617E59"/>
    <w:pPr>
      <w:spacing w:line="360" w:lineRule="auto"/>
      <w:ind w:left="1080"/>
      <w:jc w:val="center"/>
    </w:pPr>
    <w:rPr>
      <w:b/>
      <w:caps/>
    </w:rPr>
  </w:style>
  <w:style w:type="character" w:customStyle="1" w:styleId="af7">
    <w:name w:val="Текст примечания Знак"/>
    <w:link w:val="af6"/>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9">
    <w:name w:val="Тема примечания Знак"/>
    <w:link w:val="af8"/>
    <w:uiPriority w:val="99"/>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
    <w:link w:val="aff1"/>
    <w:uiPriority w:val="34"/>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b">
    <w:name w:val="Схема документа Знак"/>
    <w:link w:val="afa"/>
    <w:uiPriority w:val="99"/>
    <w:semiHidden/>
    <w:rsid w:val="00120F52"/>
    <w:rPr>
      <w:rFonts w:ascii="Tahoma" w:hAnsi="Tahoma"/>
      <w:sz w:val="24"/>
      <w:shd w:val="clear" w:color="auto" w:fill="000080"/>
    </w:rPr>
  </w:style>
  <w:style w:type="paragraph" w:styleId="affffff9">
    <w:name w:val="table of figures"/>
    <w:basedOn w:val="a4"/>
    <w:next w:val="a4"/>
    <w:uiPriority w:val="99"/>
    <w:rsid w:val="00120F52"/>
  </w:style>
  <w:style w:type="paragraph" w:styleId="affffffa">
    <w:name w:val="Bibliography"/>
    <w:basedOn w:val="a4"/>
    <w:next w:val="a4"/>
    <w:uiPriority w:val="37"/>
    <w:semiHidden/>
    <w:unhideWhenUsed/>
    <w:rsid w:val="00120F52"/>
  </w:style>
  <w:style w:type="paragraph" w:styleId="affffffb">
    <w:name w:val="table of authorities"/>
    <w:basedOn w:val="a4"/>
    <w:next w:val="a4"/>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rPr>
  </w:style>
  <w:style w:type="paragraph" w:styleId="1f1">
    <w:name w:val="index 1"/>
    <w:basedOn w:val="a4"/>
    <w:next w:val="a4"/>
    <w:autoRedefine/>
    <w:uiPriority w:val="99"/>
    <w:rsid w:val="00120F52"/>
    <w:pPr>
      <w:ind w:left="240" w:hanging="240"/>
    </w:pPr>
  </w:style>
  <w:style w:type="paragraph" w:styleId="affffffe">
    <w:name w:val="index heading"/>
    <w:basedOn w:val="a4"/>
    <w:next w:val="1f1"/>
    <w:rsid w:val="00120F52"/>
    <w:rPr>
      <w:rFonts w:ascii="Cambria" w:hAnsi="Cambria"/>
      <w:b/>
      <w:bCs/>
    </w:rPr>
  </w:style>
  <w:style w:type="paragraph" w:styleId="2fa">
    <w:name w:val="index 2"/>
    <w:basedOn w:val="a4"/>
    <w:next w:val="a4"/>
    <w:autoRedefine/>
    <w:rsid w:val="00120F52"/>
    <w:pPr>
      <w:ind w:left="480" w:hanging="240"/>
    </w:pPr>
  </w:style>
  <w:style w:type="paragraph" w:styleId="3f1">
    <w:name w:val="index 3"/>
    <w:basedOn w:val="a4"/>
    <w:next w:val="a4"/>
    <w:autoRedefine/>
    <w:rsid w:val="00120F52"/>
    <w:pPr>
      <w:ind w:left="720" w:hanging="240"/>
    </w:pPr>
  </w:style>
  <w:style w:type="paragraph" w:styleId="49">
    <w:name w:val="index 4"/>
    <w:basedOn w:val="a4"/>
    <w:next w:val="a4"/>
    <w:autoRedefine/>
    <w:rsid w:val="00120F52"/>
    <w:pPr>
      <w:ind w:left="960" w:hanging="240"/>
    </w:pPr>
  </w:style>
  <w:style w:type="paragraph" w:styleId="58">
    <w:name w:val="index 5"/>
    <w:basedOn w:val="a4"/>
    <w:next w:val="a4"/>
    <w:autoRedefine/>
    <w:rsid w:val="00120F52"/>
    <w:pPr>
      <w:ind w:left="1200" w:hanging="240"/>
    </w:pPr>
  </w:style>
  <w:style w:type="paragraph" w:styleId="63">
    <w:name w:val="index 6"/>
    <w:basedOn w:val="a4"/>
    <w:next w:val="a4"/>
    <w:autoRedefine/>
    <w:rsid w:val="00120F52"/>
    <w:pPr>
      <w:ind w:left="1440" w:hanging="240"/>
    </w:pPr>
  </w:style>
  <w:style w:type="paragraph" w:styleId="73">
    <w:name w:val="index 7"/>
    <w:basedOn w:val="a4"/>
    <w:next w:val="a4"/>
    <w:autoRedefine/>
    <w:rsid w:val="00120F52"/>
    <w:pPr>
      <w:ind w:left="1680" w:hanging="240"/>
    </w:pPr>
  </w:style>
  <w:style w:type="paragraph" w:styleId="83">
    <w:name w:val="index 8"/>
    <w:basedOn w:val="a4"/>
    <w:next w:val="a4"/>
    <w:autoRedefine/>
    <w:rsid w:val="00120F52"/>
    <w:pPr>
      <w:ind w:left="1920" w:hanging="240"/>
    </w:pPr>
  </w:style>
  <w:style w:type="paragraph" w:styleId="92">
    <w:name w:val="index 9"/>
    <w:basedOn w:val="a4"/>
    <w:next w:val="a4"/>
    <w:autoRedefine/>
    <w:rsid w:val="00120F52"/>
    <w:pPr>
      <w:ind w:left="2160" w:hanging="240"/>
    </w:pPr>
  </w:style>
  <w:style w:type="paragraph" w:customStyle="1" w:styleId="FooterOdd">
    <w:name w:val="Footer Odd"/>
    <w:basedOn w:val="a4"/>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EA7180"/>
    <w:pPr>
      <w:widowControl w:val="0"/>
      <w:autoSpaceDE w:val="0"/>
      <w:autoSpaceDN w:val="0"/>
      <w:adjustRightInd w:val="0"/>
      <w:ind w:firstLine="540"/>
      <w:jc w:val="both"/>
      <w:outlineLvl w:val="2"/>
    </w:pPr>
    <w:rPr>
      <w:b/>
      <w:sz w:val="24"/>
      <w:szCs w:val="24"/>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lang w:val="x-none" w:eastAsia="x-none"/>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4"/>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4"/>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4"/>
    <w:link w:val="Sb"/>
    <w:rsid w:val="00110C66"/>
    <w:pPr>
      <w:spacing w:line="360" w:lineRule="auto"/>
      <w:ind w:firstLine="709"/>
      <w:jc w:val="both"/>
    </w:pPr>
    <w:rPr>
      <w:lang w:val="x-none" w:eastAsia="x-none"/>
    </w:rPr>
  </w:style>
  <w:style w:type="character" w:customStyle="1" w:styleId="Sb">
    <w:name w:val="S_Обычный Знак Знак Знак Знак Знак"/>
    <w:link w:val="Sa"/>
    <w:rsid w:val="00110C66"/>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4"/>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8"/>
    <w:semiHidden/>
    <w:unhideWhenUsed/>
    <w:rsid w:val="00110C66"/>
  </w:style>
  <w:style w:type="paragraph" w:customStyle="1" w:styleId="1f8">
    <w:name w:val="Заголовок оглавления1"/>
    <w:basedOn w:val="15"/>
    <w:next w:val="a4"/>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8"/>
    <w:next w:val="111111"/>
    <w:rsid w:val="00110C66"/>
    <w:pPr>
      <w:numPr>
        <w:numId w:val="6"/>
      </w:numPr>
    </w:pPr>
  </w:style>
  <w:style w:type="numbering" w:customStyle="1" w:styleId="1ai1">
    <w:name w:val="1 / a / i1"/>
    <w:basedOn w:val="a8"/>
    <w:next w:val="1ai"/>
    <w:rsid w:val="00110C66"/>
    <w:pPr>
      <w:numPr>
        <w:numId w:val="7"/>
      </w:numPr>
    </w:pPr>
  </w:style>
  <w:style w:type="numbering" w:customStyle="1" w:styleId="1">
    <w:name w:val="Статья / Раздел1"/>
    <w:basedOn w:val="a8"/>
    <w:next w:val="a2"/>
    <w:rsid w:val="00110C66"/>
    <w:pPr>
      <w:numPr>
        <w:numId w:val="10"/>
      </w:numPr>
    </w:pPr>
  </w:style>
  <w:style w:type="paragraph" w:customStyle="1" w:styleId="afffffff">
    <w:name w:val="Табличный_справа"/>
    <w:basedOn w:val="a4"/>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4"/>
    <w:link w:val="bodytext"/>
    <w:uiPriority w:val="99"/>
    <w:rsid w:val="00110C66"/>
    <w:pPr>
      <w:spacing w:before="60" w:after="60"/>
      <w:ind w:firstLine="567"/>
      <w:jc w:val="both"/>
    </w:pPr>
    <w:rPr>
      <w:rFonts w:ascii="Arial" w:hAnsi="Arial"/>
      <w:sz w:val="22"/>
      <w:lang w:val="en-US" w:eastAsia="x-none"/>
    </w:rPr>
  </w:style>
  <w:style w:type="character" w:customStyle="1" w:styleId="bodytext">
    <w:name w:val="body text Знак"/>
    <w:link w:val="1f9"/>
    <w:uiPriority w:val="99"/>
    <w:rsid w:val="00110C66"/>
    <w:rPr>
      <w:rFonts w:ascii="Arial" w:hAnsi="Arial"/>
      <w:sz w:val="22"/>
      <w:szCs w:val="24"/>
      <w:lang w:val="en-US" w:eastAsia="x-none"/>
    </w:rPr>
  </w:style>
  <w:style w:type="paragraph" w:customStyle="1" w:styleId="1fa">
    <w:name w:val="Обычный1"/>
    <w:uiPriority w:val="99"/>
    <w:rsid w:val="00110C66"/>
    <w:pPr>
      <w:spacing w:before="100" w:after="100"/>
    </w:pPr>
    <w:rPr>
      <w:snapToGrid w:val="0"/>
      <w:sz w:val="24"/>
    </w:rPr>
  </w:style>
  <w:style w:type="paragraph" w:customStyle="1" w:styleId="afffffff0">
    <w:name w:val="Основной текст продолжение"/>
    <w:basedOn w:val="a4"/>
    <w:next w:val="afff9"/>
    <w:link w:val="1fb"/>
    <w:rsid w:val="00110C66"/>
    <w:pPr>
      <w:spacing w:before="120"/>
      <w:ind w:firstLine="709"/>
      <w:jc w:val="both"/>
    </w:pPr>
    <w:rPr>
      <w:szCs w:val="20"/>
      <w:lang w:val="x-none" w:eastAsia="x-none"/>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val="x-none" w:eastAsia="x-none"/>
    </w:rPr>
  </w:style>
  <w:style w:type="paragraph" w:customStyle="1" w:styleId="2">
    <w:name w:val="Стиль2"/>
    <w:basedOn w:val="a4"/>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4"/>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4"/>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4"/>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4"/>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4"/>
    <w:rsid w:val="008342F4"/>
    <w:pPr>
      <w:spacing w:before="100" w:beforeAutospacing="1" w:after="100" w:afterAutospacing="1"/>
      <w:jc w:val="center"/>
      <w:textAlignment w:val="center"/>
    </w:pPr>
    <w:rPr>
      <w:sz w:val="20"/>
      <w:szCs w:val="20"/>
    </w:rPr>
  </w:style>
  <w:style w:type="paragraph" w:customStyle="1" w:styleId="xl81">
    <w:name w:val="xl81"/>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4"/>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8"/>
    <w:semiHidden/>
    <w:unhideWhenUsed/>
    <w:rsid w:val="0071515D"/>
  </w:style>
  <w:style w:type="table" w:customStyle="1" w:styleId="1fc">
    <w:name w:val="Сетка таблицы1"/>
    <w:basedOn w:val="a7"/>
    <w:next w:val="afe"/>
    <w:uiPriority w:val="5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71515D"/>
  </w:style>
  <w:style w:type="numbering" w:customStyle="1" w:styleId="1ai2">
    <w:name w:val="1 / a / i2"/>
    <w:basedOn w:val="a8"/>
    <w:next w:val="1ai"/>
    <w:rsid w:val="0071515D"/>
    <w:pPr>
      <w:numPr>
        <w:numId w:val="8"/>
      </w:numPr>
    </w:pPr>
  </w:style>
  <w:style w:type="table" w:customStyle="1" w:styleId="-11">
    <w:name w:val="Веб-таблица 11"/>
    <w:basedOn w:val="a7"/>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7"/>
    <w:next w:val="2f3"/>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4"/>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5"/>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6"/>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7"/>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7"/>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7"/>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8"/>
    <w:next w:val="a2"/>
    <w:rsid w:val="0071515D"/>
    <w:pPr>
      <w:numPr>
        <w:numId w:val="16"/>
      </w:numPr>
    </w:pPr>
  </w:style>
  <w:style w:type="table" w:customStyle="1" w:styleId="116">
    <w:name w:val="Столбцы таблицы 11"/>
    <w:basedOn w:val="a7"/>
    <w:next w:val="1e"/>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7"/>
    <w:next w:val="2f8"/>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7"/>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7"/>
    <w:next w:val="1f"/>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7"/>
    <w:next w:val="2f9"/>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8"/>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4"/>
    <w:link w:val="1ff1"/>
    <w:autoRedefine/>
    <w:uiPriority w:val="99"/>
    <w:qFormat/>
    <w:rsid w:val="003D1829"/>
    <w:pPr>
      <w:keepNext/>
      <w:pageBreakBefore/>
      <w:numPr>
        <w:numId w:val="18"/>
      </w:numPr>
      <w:spacing w:before="120" w:after="120"/>
      <w:jc w:val="center"/>
    </w:pPr>
    <w:rPr>
      <w:b/>
      <w:caps/>
      <w:szCs w:val="22"/>
      <w:lang w:val="x-none" w:eastAsia="x-none"/>
    </w:rPr>
  </w:style>
  <w:style w:type="character" w:customStyle="1" w:styleId="1ff1">
    <w:name w:val="_ЗАГОЛОВОК 1 Знак"/>
    <w:link w:val="13"/>
    <w:uiPriority w:val="99"/>
    <w:rsid w:val="003D1829"/>
    <w:rPr>
      <w:b/>
      <w:caps/>
      <w:sz w:val="24"/>
      <w:szCs w:val="22"/>
      <w:lang w:val="x-none" w:eastAsia="x-none"/>
    </w:rPr>
  </w:style>
  <w:style w:type="paragraph" w:customStyle="1" w:styleId="21">
    <w:name w:val="_ЗАГОЛОВОК 2"/>
    <w:basedOn w:val="a4"/>
    <w:autoRedefine/>
    <w:uiPriority w:val="99"/>
    <w:qFormat/>
    <w:rsid w:val="003D1829"/>
    <w:pPr>
      <w:keepNext/>
      <w:numPr>
        <w:ilvl w:val="1"/>
        <w:numId w:val="18"/>
      </w:numPr>
      <w:tabs>
        <w:tab w:val="left" w:pos="1134"/>
      </w:tabs>
      <w:spacing w:before="120" w:after="120"/>
      <w:jc w:val="both"/>
    </w:pPr>
    <w:rPr>
      <w:b/>
      <w:szCs w:val="22"/>
    </w:rPr>
  </w:style>
  <w:style w:type="paragraph" w:customStyle="1" w:styleId="3">
    <w:name w:val="_ЗАГОЛОВОК 3"/>
    <w:basedOn w:val="a4"/>
    <w:autoRedefine/>
    <w:uiPriority w:val="99"/>
    <w:qFormat/>
    <w:rsid w:val="003D1829"/>
    <w:pPr>
      <w:numPr>
        <w:ilvl w:val="2"/>
        <w:numId w:val="18"/>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1"/>
    <w:rsid w:val="003D1829"/>
    <w:pPr>
      <w:shd w:val="clear" w:color="auto" w:fill="FFFFFF"/>
      <w:spacing w:after="60" w:line="0" w:lineRule="atLeast"/>
      <w:jc w:val="center"/>
    </w:pPr>
    <w:rPr>
      <w:rFonts w:ascii="Book Antiqua" w:eastAsia="Book Antiqua" w:hAnsi="Book Antiqua" w:cs="Book Antiqua"/>
      <w:spacing w:val="-1"/>
      <w:sz w:val="18"/>
      <w:szCs w:val="18"/>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4"/>
    <w:link w:val="3f2"/>
    <w:rsid w:val="003D1829"/>
    <w:pPr>
      <w:shd w:val="clear" w:color="auto" w:fill="FFFFFF"/>
      <w:spacing w:line="245" w:lineRule="exact"/>
    </w:pPr>
    <w:rPr>
      <w:rFonts w:ascii="Book Antiqua" w:eastAsia="Book Antiqua" w:hAnsi="Book Antiqua" w:cs="Book Antiqua"/>
      <w:sz w:val="18"/>
      <w:szCs w:val="18"/>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rsid w:val="003D1829"/>
    <w:pPr>
      <w:shd w:val="clear" w:color="auto" w:fill="FFFFFF"/>
      <w:spacing w:before="60" w:line="0" w:lineRule="atLeast"/>
    </w:pPr>
    <w:rPr>
      <w:rFonts w:ascii="Book Antiqua" w:eastAsia="Book Antiqua" w:hAnsi="Book Antiqua" w:cs="Book Antiqua"/>
      <w:sz w:val="23"/>
      <w:szCs w:val="23"/>
    </w:rPr>
  </w:style>
  <w:style w:type="paragraph" w:customStyle="1" w:styleId="afffffff3">
    <w:name w:val="_ОБЫЧНЫЙ"/>
    <w:basedOn w:val="a4"/>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4"/>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4"/>
    <w:next w:val="a4"/>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4"/>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4"/>
    <w:uiPriority w:val="99"/>
    <w:rsid w:val="003D1829"/>
    <w:pPr>
      <w:widowControl w:val="0"/>
      <w:jc w:val="both"/>
    </w:pPr>
    <w:rPr>
      <w:szCs w:val="20"/>
    </w:rPr>
  </w:style>
  <w:style w:type="paragraph" w:customStyle="1" w:styleId="afffffff6">
    <w:name w:val="пп"/>
    <w:basedOn w:val="a4"/>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4"/>
    <w:next w:val="a4"/>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4"/>
    <w:next w:val="a4"/>
    <w:uiPriority w:val="99"/>
    <w:rsid w:val="003D1829"/>
    <w:pPr>
      <w:spacing w:line="360" w:lineRule="auto"/>
      <w:ind w:firstLine="748"/>
      <w:jc w:val="both"/>
    </w:pPr>
    <w:rPr>
      <w:b/>
      <w:snapToGrid w:val="0"/>
    </w:rPr>
  </w:style>
  <w:style w:type="paragraph" w:customStyle="1" w:styleId="1ff4">
    <w:name w:val="Основной текст с отступом1"/>
    <w:basedOn w:val="a4"/>
    <w:uiPriority w:val="99"/>
    <w:rsid w:val="003D1829"/>
    <w:pPr>
      <w:spacing w:after="120"/>
      <w:ind w:left="283"/>
    </w:pPr>
  </w:style>
  <w:style w:type="paragraph" w:customStyle="1" w:styleId="mcwolf">
    <w:name w:val="mcwolf"/>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rsid w:val="003D1829"/>
    <w:rPr>
      <w:rFonts w:ascii="Arial" w:eastAsia="Arial Unicode MS" w:hAnsi="Arial" w:cs="Arial"/>
      <w:b/>
      <w:bCs/>
      <w:sz w:val="22"/>
      <w:szCs w:val="22"/>
    </w:rPr>
  </w:style>
  <w:style w:type="paragraph" w:customStyle="1" w:styleId="textn">
    <w:name w:val="textn"/>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rsid w:val="003D1829"/>
    <w:rPr>
      <w:rFonts w:ascii="Arial CYR" w:eastAsia="Arial Unicode MS" w:hAnsi="Arial CYR" w:cs="Arial CYR"/>
      <w:color w:val="000000"/>
      <w:sz w:val="14"/>
      <w:szCs w:val="14"/>
    </w:rPr>
  </w:style>
  <w:style w:type="paragraph" w:customStyle="1" w:styleId="middlesmall">
    <w:name w:val="middlesmall"/>
    <w:basedOn w:val="a4"/>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4"/>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rsid w:val="003D1829"/>
    <w:rPr>
      <w:rFonts w:ascii="Arial" w:eastAsia="Arial Unicode MS" w:hAnsi="Arial" w:cs="Arial"/>
      <w:i/>
      <w:iCs/>
      <w:sz w:val="20"/>
      <w:szCs w:val="20"/>
    </w:rPr>
  </w:style>
  <w:style w:type="paragraph" w:customStyle="1" w:styleId="textp">
    <w:name w:val="textp"/>
    <w:basedOn w:val="a4"/>
    <w:uiPriority w:val="99"/>
    <w:rsid w:val="003D1829"/>
    <w:rPr>
      <w:rFonts w:ascii="Courier New" w:eastAsia="Arial Unicode MS" w:hAnsi="Courier New" w:cs="Courier New"/>
      <w:sz w:val="20"/>
      <w:szCs w:val="20"/>
    </w:rPr>
  </w:style>
  <w:style w:type="paragraph" w:customStyle="1" w:styleId="specheader">
    <w:name w:val="specheader"/>
    <w:basedOn w:val="a4"/>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4"/>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4"/>
    <w:uiPriority w:val="99"/>
    <w:rsid w:val="003D1829"/>
    <w:pPr>
      <w:spacing w:before="100" w:beforeAutospacing="1" w:after="100" w:afterAutospacing="1"/>
    </w:pPr>
  </w:style>
  <w:style w:type="paragraph" w:customStyle="1" w:styleId="z1">
    <w:name w:val="z1"/>
    <w:basedOn w:val="a4"/>
    <w:uiPriority w:val="99"/>
    <w:rsid w:val="003D1829"/>
    <w:pPr>
      <w:spacing w:before="100" w:beforeAutospacing="1" w:after="100" w:afterAutospacing="1"/>
    </w:pPr>
  </w:style>
  <w:style w:type="paragraph" w:customStyle="1" w:styleId="2ff">
    <w:name w:val="Основной текст с отступом2"/>
    <w:basedOn w:val="a4"/>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4"/>
    <w:next w:val="a4"/>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4"/>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4"/>
    <w:uiPriority w:val="99"/>
    <w:rsid w:val="003D1829"/>
    <w:pPr>
      <w:widowControl w:val="0"/>
      <w:autoSpaceDE w:val="0"/>
      <w:autoSpaceDN w:val="0"/>
      <w:adjustRightInd w:val="0"/>
    </w:pPr>
  </w:style>
  <w:style w:type="paragraph" w:customStyle="1" w:styleId="3f7">
    <w:name w:val="Основной текст с отступом3"/>
    <w:basedOn w:val="a4"/>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rPr>
  </w:style>
  <w:style w:type="paragraph" w:customStyle="1" w:styleId="afffffff8">
    <w:name w:val="Название предприятия"/>
    <w:basedOn w:val="a4"/>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4"/>
    <w:next w:val="a4"/>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4"/>
    <w:uiPriority w:val="99"/>
    <w:rsid w:val="003D1829"/>
    <w:pPr>
      <w:jc w:val="both"/>
    </w:pPr>
    <w:rPr>
      <w:szCs w:val="20"/>
    </w:rPr>
  </w:style>
  <w:style w:type="paragraph" w:customStyle="1" w:styleId="Normal10-02">
    <w:name w:val="Normal + 10 пт полужирный По центру Слева:  -02 см Справ..."/>
    <w:basedOn w:val="a4"/>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4"/>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7"/>
    <w:next w:val="afe"/>
    <w:uiPriority w:val="3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CHET00">
    <w:name w:val="OTCHET_00"/>
    <w:basedOn w:val="2f"/>
    <w:uiPriority w:val="99"/>
    <w:rsid w:val="003D1829"/>
    <w:pPr>
      <w:numPr>
        <w:numId w:val="19"/>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7"/>
    <w:next w:val="afe"/>
    <w:uiPriority w:val="5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4"/>
    <w:link w:val="afffffffa"/>
    <w:rsid w:val="003D1829"/>
    <w:pPr>
      <w:shd w:val="clear" w:color="auto" w:fill="FFFFFF"/>
      <w:spacing w:line="192" w:lineRule="exact"/>
      <w:jc w:val="both"/>
    </w:pPr>
    <w:rPr>
      <w:rFonts w:ascii="Verdana" w:hAnsi="Verdana"/>
      <w:sz w:val="16"/>
      <w:szCs w:val="16"/>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4"/>
    <w:uiPriority w:val="99"/>
    <w:rsid w:val="003D1829"/>
    <w:pPr>
      <w:spacing w:before="120" w:after="120" w:line="360" w:lineRule="auto"/>
      <w:ind w:left="3240"/>
      <w:jc w:val="right"/>
    </w:pPr>
    <w:rPr>
      <w:caps/>
    </w:rPr>
  </w:style>
  <w:style w:type="paragraph" w:customStyle="1" w:styleId="S22">
    <w:name w:val="S_Титульный 2"/>
    <w:basedOn w:val="a4"/>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4"/>
    <w:uiPriority w:val="99"/>
    <w:qFormat/>
    <w:rsid w:val="003D1829"/>
    <w:pPr>
      <w:spacing w:before="120" w:after="120" w:line="360" w:lineRule="auto"/>
      <w:ind w:firstLine="709"/>
    </w:pPr>
    <w:rPr>
      <w:szCs w:val="22"/>
    </w:rPr>
  </w:style>
  <w:style w:type="paragraph" w:customStyle="1" w:styleId="xl64">
    <w:name w:val="xl64"/>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4"/>
    <w:uiPriority w:val="99"/>
    <w:rsid w:val="003D1829"/>
    <w:pPr>
      <w:spacing w:before="120" w:after="120" w:line="360" w:lineRule="auto"/>
    </w:pPr>
    <w:rPr>
      <w:rFonts w:eastAsia="Calibri"/>
      <w:lang w:eastAsia="ar-SA"/>
    </w:rPr>
  </w:style>
  <w:style w:type="paragraph" w:customStyle="1" w:styleId="afffffffd">
    <w:name w:val="ГРАД Основной текст"/>
    <w:basedOn w:val="a4"/>
    <w:link w:val="afffffffe"/>
    <w:autoRedefine/>
    <w:rsid w:val="003D1829"/>
    <w:pPr>
      <w:tabs>
        <w:tab w:val="left" w:pos="540"/>
        <w:tab w:val="left" w:pos="1260"/>
        <w:tab w:val="left" w:pos="1620"/>
      </w:tabs>
      <w:spacing w:before="240" w:after="120" w:line="276" w:lineRule="auto"/>
    </w:pPr>
    <w:rPr>
      <w:rFonts w:eastAsia="Calibri"/>
      <w:bCs/>
      <w:spacing w:val="4"/>
      <w:sz w:val="20"/>
      <w:szCs w:val="20"/>
      <w:lang w:val="x-none" w:eastAsia="en-US"/>
    </w:rPr>
  </w:style>
  <w:style w:type="character" w:customStyle="1" w:styleId="afffffffe">
    <w:name w:val="ГРАД Основной текст Знак Знак"/>
    <w:link w:val="afffffffd"/>
    <w:rsid w:val="003D1829"/>
    <w:rPr>
      <w:rFonts w:eastAsia="Calibri"/>
      <w:bCs/>
      <w:spacing w:val="4"/>
      <w:lang w:val="x-none" w:eastAsia="en-US"/>
    </w:rPr>
  </w:style>
  <w:style w:type="paragraph" w:customStyle="1" w:styleId="xl63">
    <w:name w:val="xl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4"/>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4"/>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4"/>
    <w:link w:val="59"/>
    <w:rsid w:val="003D1829"/>
    <w:pPr>
      <w:shd w:val="clear" w:color="auto" w:fill="FFFFFF"/>
      <w:spacing w:before="120" w:after="120" w:line="0" w:lineRule="atLeast"/>
    </w:pPr>
    <w:rPr>
      <w:spacing w:val="21"/>
      <w:sz w:val="11"/>
      <w:szCs w:val="11"/>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4"/>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4"/>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4"/>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4"/>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style>
  <w:style w:type="character" w:customStyle="1" w:styleId="affffffff3">
    <w:name w:val="Таблица Знак"/>
    <w:link w:val="affffffff2"/>
    <w:locked/>
    <w:rsid w:val="003D1829"/>
    <w:rPr>
      <w:rFonts w:ascii="Arial" w:hAnsi="Arial"/>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4"/>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4"/>
    <w:uiPriority w:val="99"/>
    <w:rsid w:val="003D1829"/>
    <w:pPr>
      <w:suppressAutoHyphens/>
      <w:spacing w:before="120" w:after="120" w:line="202" w:lineRule="exact"/>
      <w:jc w:val="center"/>
    </w:pPr>
    <w:rPr>
      <w:lang w:eastAsia="ar-SA"/>
    </w:rPr>
  </w:style>
  <w:style w:type="paragraph" w:customStyle="1" w:styleId="Style16">
    <w:name w:val="Style16"/>
    <w:basedOn w:val="a4"/>
    <w:uiPriority w:val="99"/>
    <w:rsid w:val="003D1829"/>
    <w:pPr>
      <w:suppressAutoHyphens/>
      <w:spacing w:before="120" w:after="120" w:line="192" w:lineRule="exact"/>
    </w:pPr>
    <w:rPr>
      <w:lang w:eastAsia="ar-SA"/>
    </w:rPr>
  </w:style>
  <w:style w:type="paragraph" w:customStyle="1" w:styleId="Style17">
    <w:name w:val="Style17"/>
    <w:basedOn w:val="a4"/>
    <w:uiPriority w:val="99"/>
    <w:rsid w:val="003D1829"/>
    <w:pPr>
      <w:suppressAutoHyphens/>
      <w:spacing w:before="120" w:after="120"/>
    </w:pPr>
    <w:rPr>
      <w:lang w:eastAsia="ar-SA"/>
    </w:rPr>
  </w:style>
  <w:style w:type="paragraph" w:customStyle="1" w:styleId="1ff7">
    <w:name w:val="Абзац списка1"/>
    <w:basedOn w:val="a4"/>
    <w:uiPriority w:val="99"/>
    <w:rsid w:val="003D1829"/>
    <w:pPr>
      <w:spacing w:before="120" w:after="120"/>
      <w:ind w:left="720"/>
      <w:contextualSpacing/>
    </w:pPr>
    <w:rPr>
      <w:rFonts w:eastAsia="Calibri"/>
    </w:rPr>
  </w:style>
  <w:style w:type="paragraph" w:customStyle="1" w:styleId="Style13">
    <w:name w:val="Style13"/>
    <w:basedOn w:val="a4"/>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4"/>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3D1829"/>
    <w:pPr>
      <w:spacing w:before="100" w:beforeAutospacing="1" w:after="100" w:afterAutospacing="1"/>
    </w:pPr>
  </w:style>
  <w:style w:type="paragraph" w:customStyle="1" w:styleId="affffffffd">
    <w:name w:val="ГРАД Табличный текст (центр)"/>
    <w:basedOn w:val="a4"/>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val="0"/>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4"/>
    <w:uiPriority w:val="99"/>
    <w:rsid w:val="003D1829"/>
    <w:pPr>
      <w:spacing w:before="120" w:after="120" w:line="360" w:lineRule="auto"/>
      <w:ind w:firstLine="720"/>
      <w:jc w:val="both"/>
    </w:pPr>
    <w:rPr>
      <w:szCs w:val="20"/>
    </w:rPr>
  </w:style>
  <w:style w:type="paragraph" w:customStyle="1" w:styleId="EUMAintext">
    <w:name w:val="EU MAintext"/>
    <w:basedOn w:val="a4"/>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4"/>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4"/>
    <w:next w:val="a4"/>
    <w:uiPriority w:val="99"/>
    <w:rsid w:val="003D1829"/>
    <w:pPr>
      <w:keepNext/>
      <w:widowControl w:val="0"/>
      <w:suppressAutoHyphens/>
      <w:spacing w:before="120" w:after="120"/>
      <w:jc w:val="center"/>
    </w:pPr>
    <w:rPr>
      <w:b/>
    </w:rPr>
  </w:style>
  <w:style w:type="paragraph" w:customStyle="1" w:styleId="74">
    <w:name w:val="оглавление 7"/>
    <w:basedOn w:val="a4"/>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4"/>
    <w:link w:val="afffffffff3"/>
    <w:qFormat/>
    <w:rsid w:val="003D1829"/>
    <w:pPr>
      <w:spacing w:before="120" w:after="120"/>
      <w:ind w:firstLine="709"/>
      <w:jc w:val="both"/>
    </w:pPr>
    <w:rPr>
      <w:rFonts w:eastAsia="Calibri"/>
      <w:sz w:val="28"/>
      <w:szCs w:val="28"/>
      <w:lang w:val="x-none" w:eastAsia="x-none"/>
    </w:rPr>
  </w:style>
  <w:style w:type="character" w:customStyle="1" w:styleId="afffffffff3">
    <w:name w:val="Ст. без интервала Знак"/>
    <w:link w:val="afffffffff2"/>
    <w:rsid w:val="003D1829"/>
    <w:rPr>
      <w:rFonts w:eastAsia="Calibri"/>
      <w:sz w:val="28"/>
      <w:szCs w:val="28"/>
      <w:lang w:val="x-none" w:eastAsia="x-none"/>
    </w:rPr>
  </w:style>
  <w:style w:type="paragraph" w:customStyle="1" w:styleId="14">
    <w:name w:val="Таблица 1"/>
    <w:basedOn w:val="a4"/>
    <w:autoRedefine/>
    <w:rsid w:val="003D1829"/>
    <w:pPr>
      <w:numPr>
        <w:numId w:val="20"/>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4"/>
    <w:rsid w:val="003D1829"/>
    <w:pPr>
      <w:tabs>
        <w:tab w:val="left" w:pos="708"/>
      </w:tabs>
      <w:spacing w:before="100" w:beforeAutospacing="1" w:after="100" w:afterAutospacing="1"/>
    </w:pPr>
    <w:rPr>
      <w:color w:val="FF0000"/>
      <w:sz w:val="22"/>
      <w:szCs w:val="22"/>
    </w:rPr>
  </w:style>
  <w:style w:type="paragraph" w:customStyle="1" w:styleId="font6">
    <w:name w:val="font6"/>
    <w:basedOn w:val="a4"/>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4"/>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4"/>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4"/>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4"/>
    <w:rsid w:val="003D1829"/>
    <w:pPr>
      <w:spacing w:before="100" w:beforeAutospacing="1" w:after="100" w:afterAutospacing="1"/>
    </w:pPr>
    <w:rPr>
      <w:color w:val="000000"/>
      <w:sz w:val="16"/>
      <w:szCs w:val="16"/>
    </w:rPr>
  </w:style>
  <w:style w:type="paragraph" w:customStyle="1" w:styleId="font14">
    <w:name w:val="font14"/>
    <w:basedOn w:val="a4"/>
    <w:rsid w:val="003D1829"/>
    <w:pPr>
      <w:spacing w:before="100" w:beforeAutospacing="1" w:after="100" w:afterAutospacing="1"/>
    </w:pPr>
    <w:rPr>
      <w:color w:val="000000"/>
      <w:sz w:val="16"/>
      <w:szCs w:val="16"/>
      <w:u w:val="single"/>
    </w:rPr>
  </w:style>
  <w:style w:type="paragraph" w:customStyle="1" w:styleId="font15">
    <w:name w:val="font15"/>
    <w:basedOn w:val="a4"/>
    <w:rsid w:val="003D1829"/>
    <w:pPr>
      <w:spacing w:before="100" w:beforeAutospacing="1" w:after="100" w:afterAutospacing="1"/>
    </w:pPr>
    <w:rPr>
      <w:sz w:val="16"/>
      <w:szCs w:val="16"/>
    </w:rPr>
  </w:style>
  <w:style w:type="paragraph" w:customStyle="1" w:styleId="afffffffff4">
    <w:name w:val="Дистиль"/>
    <w:basedOn w:val="a4"/>
    <w:rsid w:val="003D1829"/>
    <w:pPr>
      <w:spacing w:before="120" w:after="120"/>
    </w:pPr>
    <w:rPr>
      <w:sz w:val="28"/>
      <w:szCs w:val="20"/>
    </w:rPr>
  </w:style>
  <w:style w:type="character" w:customStyle="1" w:styleId="font0">
    <w:name w:val="font0"/>
    <w:rsid w:val="003D1829"/>
  </w:style>
  <w:style w:type="paragraph" w:customStyle="1" w:styleId="xl92">
    <w:name w:val="xl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3D1829"/>
    <w:pPr>
      <w:spacing w:before="120" w:after="120" w:line="360" w:lineRule="auto"/>
      <w:ind w:firstLine="709"/>
      <w:jc w:val="both"/>
    </w:pPr>
    <w:rPr>
      <w:sz w:val="26"/>
      <w:szCs w:val="20"/>
    </w:rPr>
  </w:style>
  <w:style w:type="paragraph" w:customStyle="1" w:styleId="5b">
    <w:name w:val="заголовок 5"/>
    <w:basedOn w:val="a4"/>
    <w:next w:val="a4"/>
    <w:rsid w:val="003D1829"/>
    <w:pPr>
      <w:keepNext/>
      <w:spacing w:before="120" w:after="120"/>
      <w:jc w:val="center"/>
      <w:outlineLvl w:val="4"/>
    </w:pPr>
    <w:rPr>
      <w:b/>
      <w:sz w:val="18"/>
      <w:szCs w:val="20"/>
      <w:lang w:val="en-US"/>
    </w:rPr>
  </w:style>
  <w:style w:type="paragraph" w:customStyle="1" w:styleId="afffffffff5">
    <w:name w:val="Текст таблицы"/>
    <w:basedOn w:val="a4"/>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3D1829"/>
    <w:pPr>
      <w:shd w:val="clear" w:color="000000" w:fill="DA9694"/>
      <w:spacing w:before="100" w:beforeAutospacing="1" w:after="100" w:afterAutospacing="1"/>
    </w:pPr>
  </w:style>
  <w:style w:type="paragraph" w:customStyle="1" w:styleId="xl95">
    <w:name w:val="xl95"/>
    <w:basedOn w:val="a4"/>
    <w:rsid w:val="003D1829"/>
    <w:pPr>
      <w:shd w:val="clear" w:color="000000" w:fill="DA9694"/>
      <w:spacing w:before="100" w:beforeAutospacing="1" w:after="100" w:afterAutospacing="1"/>
    </w:pPr>
  </w:style>
  <w:style w:type="paragraph" w:customStyle="1" w:styleId="xl96">
    <w:name w:val="xl96"/>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3D1829"/>
    <w:pPr>
      <w:shd w:val="clear" w:color="auto" w:fill="FFFFFF"/>
      <w:spacing w:before="120" w:after="120" w:line="302" w:lineRule="exact"/>
      <w:jc w:val="both"/>
    </w:pPr>
    <w:rPr>
      <w:b/>
      <w:bCs/>
      <w:i/>
      <w:iCs/>
      <w:sz w:val="25"/>
      <w:szCs w:val="25"/>
    </w:rPr>
  </w:style>
  <w:style w:type="paragraph" w:customStyle="1" w:styleId="xl98">
    <w:name w:val="xl9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3D1829"/>
    <w:pPr>
      <w:spacing w:before="100" w:beforeAutospacing="1" w:after="100" w:afterAutospacing="1"/>
    </w:pPr>
  </w:style>
  <w:style w:type="paragraph" w:customStyle="1" w:styleId="xl115">
    <w:name w:val="xl11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3D1829"/>
    <w:pPr>
      <w:shd w:val="clear" w:color="000000" w:fill="DA9694"/>
      <w:spacing w:before="100" w:beforeAutospacing="1" w:after="100" w:afterAutospacing="1"/>
    </w:pPr>
  </w:style>
  <w:style w:type="paragraph" w:customStyle="1" w:styleId="xl134">
    <w:name w:val="xl13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3D1829"/>
    <w:pPr>
      <w:shd w:val="clear" w:color="000000" w:fill="DA9694"/>
      <w:spacing w:before="100" w:beforeAutospacing="1" w:after="100" w:afterAutospacing="1"/>
    </w:pPr>
  </w:style>
  <w:style w:type="paragraph" w:customStyle="1" w:styleId="xl142">
    <w:name w:val="xl142"/>
    <w:basedOn w:val="a4"/>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3D1829"/>
    <w:pPr>
      <w:shd w:val="clear" w:color="000000" w:fill="DA9694"/>
      <w:spacing w:before="100" w:beforeAutospacing="1" w:after="100" w:afterAutospacing="1"/>
    </w:pPr>
  </w:style>
  <w:style w:type="paragraph" w:customStyle="1" w:styleId="xl152">
    <w:name w:val="xl15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3D1829"/>
    <w:pPr>
      <w:shd w:val="clear" w:color="000000" w:fill="DA9694"/>
      <w:spacing w:before="100" w:beforeAutospacing="1" w:after="100" w:afterAutospacing="1"/>
    </w:pPr>
    <w:rPr>
      <w:b/>
      <w:bCs/>
    </w:rPr>
  </w:style>
  <w:style w:type="paragraph" w:customStyle="1" w:styleId="xl175">
    <w:name w:val="xl17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3D1829"/>
    <w:pPr>
      <w:spacing w:before="100" w:beforeAutospacing="1" w:after="100" w:afterAutospacing="1"/>
    </w:pPr>
    <w:rPr>
      <w:b/>
      <w:bCs/>
    </w:rPr>
  </w:style>
  <w:style w:type="paragraph" w:customStyle="1" w:styleId="xl177">
    <w:name w:val="xl177"/>
    <w:basedOn w:val="a4"/>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4"/>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4"/>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EA7180"/>
    <w:rPr>
      <w:b/>
      <w:sz w:val="24"/>
      <w:szCs w:val="24"/>
    </w:rPr>
  </w:style>
  <w:style w:type="paragraph" w:customStyle="1" w:styleId="2ff6">
    <w:name w:val="Знак2 Знак Знак Знак Знак Знак Знак Знак Знак Знак Знак Знак Знак Знак Знак Знак"/>
    <w:basedOn w:val="a4"/>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4"/>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4"/>
    <w:link w:val="Bodytext6"/>
    <w:rsid w:val="003D1829"/>
    <w:pPr>
      <w:shd w:val="clear" w:color="auto" w:fill="FFFFFF"/>
      <w:spacing w:before="120" w:after="120" w:line="240" w:lineRule="atLeast"/>
    </w:pPr>
    <w:rPr>
      <w:sz w:val="21"/>
      <w:szCs w:val="21"/>
    </w:rPr>
  </w:style>
  <w:style w:type="paragraph" w:customStyle="1" w:styleId="stylet1">
    <w:name w:val="stylet1"/>
    <w:basedOn w:val="a4"/>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4"/>
    <w:link w:val="Bodytext5"/>
    <w:uiPriority w:val="99"/>
    <w:rsid w:val="003D1829"/>
    <w:pPr>
      <w:shd w:val="clear" w:color="auto" w:fill="FFFFFF"/>
      <w:spacing w:before="120" w:after="120" w:line="240" w:lineRule="atLeast"/>
    </w:pPr>
    <w:rPr>
      <w:sz w:val="19"/>
      <w:szCs w:val="19"/>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4"/>
    <w:link w:val="Tablecaption3"/>
    <w:uiPriority w:val="99"/>
    <w:rsid w:val="003D1829"/>
    <w:pPr>
      <w:shd w:val="clear" w:color="auto" w:fill="FFFFFF"/>
      <w:spacing w:before="120" w:after="120" w:line="240" w:lineRule="atLeast"/>
      <w:ind w:hanging="720"/>
    </w:pPr>
    <w:rPr>
      <w:sz w:val="21"/>
      <w:szCs w:val="21"/>
    </w:rPr>
  </w:style>
  <w:style w:type="paragraph" w:customStyle="1" w:styleId="Bodytext171">
    <w:name w:val="Body text (17)1"/>
    <w:basedOn w:val="a4"/>
    <w:link w:val="Bodytext17"/>
    <w:uiPriority w:val="99"/>
    <w:rsid w:val="003D1829"/>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3D1829"/>
    <w:pPr>
      <w:shd w:val="clear" w:color="auto" w:fill="FFFFFF"/>
      <w:spacing w:before="120" w:after="120"/>
    </w:pPr>
    <w:rPr>
      <w:sz w:val="20"/>
      <w:szCs w:val="20"/>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4"/>
    <w:link w:val="Tablecaption4"/>
    <w:uiPriority w:val="99"/>
    <w:rsid w:val="003D1829"/>
    <w:pPr>
      <w:shd w:val="clear" w:color="auto" w:fill="FFFFFF"/>
      <w:spacing w:before="120" w:after="120" w:line="298" w:lineRule="exact"/>
    </w:pPr>
    <w:rPr>
      <w:sz w:val="25"/>
      <w:szCs w:val="25"/>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4"/>
    <w:link w:val="Tablecaption"/>
    <w:uiPriority w:val="99"/>
    <w:rsid w:val="003D1829"/>
    <w:pPr>
      <w:shd w:val="clear" w:color="auto" w:fill="FFFFFF"/>
      <w:spacing w:before="120" w:after="120" w:line="240" w:lineRule="atLeast"/>
    </w:pPr>
    <w:rPr>
      <w:b/>
      <w:bCs/>
      <w:sz w:val="23"/>
      <w:szCs w:val="23"/>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3D1829"/>
    <w:pPr>
      <w:numPr>
        <w:numId w:val="21"/>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4"/>
    <w:link w:val="140"/>
    <w:qFormat/>
    <w:rsid w:val="003D1829"/>
    <w:pPr>
      <w:spacing w:before="120" w:after="120" w:line="360" w:lineRule="auto"/>
      <w:ind w:firstLine="709"/>
      <w:jc w:val="both"/>
    </w:pPr>
    <w:rPr>
      <w:sz w:val="28"/>
    </w:rPr>
  </w:style>
  <w:style w:type="numbering" w:customStyle="1" w:styleId="1111">
    <w:name w:val="Нет списка111"/>
    <w:next w:val="a8"/>
    <w:uiPriority w:val="99"/>
    <w:semiHidden/>
    <w:unhideWhenUsed/>
    <w:rsid w:val="003D1829"/>
  </w:style>
  <w:style w:type="numbering" w:customStyle="1" w:styleId="219">
    <w:name w:val="Нет списка21"/>
    <w:next w:val="a8"/>
    <w:uiPriority w:val="99"/>
    <w:semiHidden/>
    <w:unhideWhenUsed/>
    <w:rsid w:val="003D1829"/>
  </w:style>
  <w:style w:type="numbering" w:customStyle="1" w:styleId="122">
    <w:name w:val="Нет списка12"/>
    <w:next w:val="a8"/>
    <w:uiPriority w:val="99"/>
    <w:semiHidden/>
    <w:unhideWhenUsed/>
    <w:rsid w:val="003D1829"/>
  </w:style>
  <w:style w:type="numbering" w:customStyle="1" w:styleId="3fa">
    <w:name w:val="Нет списка3"/>
    <w:next w:val="a8"/>
    <w:uiPriority w:val="99"/>
    <w:semiHidden/>
    <w:unhideWhenUsed/>
    <w:rsid w:val="003D1829"/>
  </w:style>
  <w:style w:type="numbering" w:customStyle="1" w:styleId="130">
    <w:name w:val="Нет списка13"/>
    <w:next w:val="a8"/>
    <w:uiPriority w:val="99"/>
    <w:semiHidden/>
    <w:unhideWhenUsed/>
    <w:rsid w:val="003D1829"/>
  </w:style>
  <w:style w:type="numbering" w:customStyle="1" w:styleId="4f">
    <w:name w:val="Нет списка4"/>
    <w:next w:val="a8"/>
    <w:uiPriority w:val="99"/>
    <w:semiHidden/>
    <w:unhideWhenUsed/>
    <w:rsid w:val="003D1829"/>
  </w:style>
  <w:style w:type="numbering" w:customStyle="1" w:styleId="142">
    <w:name w:val="Нет списка14"/>
    <w:next w:val="a8"/>
    <w:uiPriority w:val="99"/>
    <w:semiHidden/>
    <w:unhideWhenUsed/>
    <w:rsid w:val="003D1829"/>
  </w:style>
  <w:style w:type="numbering" w:customStyle="1" w:styleId="5e">
    <w:name w:val="Нет списка5"/>
    <w:next w:val="a8"/>
    <w:uiPriority w:val="99"/>
    <w:semiHidden/>
    <w:unhideWhenUsed/>
    <w:rsid w:val="003D1829"/>
  </w:style>
  <w:style w:type="numbering" w:customStyle="1" w:styleId="150">
    <w:name w:val="Нет списка15"/>
    <w:next w:val="a8"/>
    <w:uiPriority w:val="99"/>
    <w:semiHidden/>
    <w:unhideWhenUsed/>
    <w:rsid w:val="003D1829"/>
  </w:style>
  <w:style w:type="table" w:customStyle="1" w:styleId="-32">
    <w:name w:val="Таблица-список 32"/>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8"/>
    <w:uiPriority w:val="99"/>
    <w:semiHidden/>
    <w:unhideWhenUsed/>
    <w:rsid w:val="003D1829"/>
  </w:style>
  <w:style w:type="numbering" w:customStyle="1" w:styleId="222">
    <w:name w:val="Нет списка22"/>
    <w:next w:val="a8"/>
    <w:uiPriority w:val="99"/>
    <w:semiHidden/>
    <w:unhideWhenUsed/>
    <w:rsid w:val="003D1829"/>
  </w:style>
  <w:style w:type="numbering" w:customStyle="1" w:styleId="1211">
    <w:name w:val="Нет списка121"/>
    <w:next w:val="a8"/>
    <w:uiPriority w:val="99"/>
    <w:semiHidden/>
    <w:unhideWhenUsed/>
    <w:rsid w:val="003D1829"/>
  </w:style>
  <w:style w:type="numbering" w:customStyle="1" w:styleId="317">
    <w:name w:val="Нет списка31"/>
    <w:next w:val="a8"/>
    <w:uiPriority w:val="99"/>
    <w:semiHidden/>
    <w:unhideWhenUsed/>
    <w:rsid w:val="003D1829"/>
  </w:style>
  <w:style w:type="numbering" w:customStyle="1" w:styleId="131">
    <w:name w:val="Нет списка131"/>
    <w:next w:val="a8"/>
    <w:uiPriority w:val="99"/>
    <w:semiHidden/>
    <w:unhideWhenUsed/>
    <w:rsid w:val="003D1829"/>
  </w:style>
  <w:style w:type="numbering" w:customStyle="1" w:styleId="414">
    <w:name w:val="Нет списка41"/>
    <w:next w:val="a8"/>
    <w:uiPriority w:val="99"/>
    <w:semiHidden/>
    <w:unhideWhenUsed/>
    <w:rsid w:val="003D1829"/>
  </w:style>
  <w:style w:type="numbering" w:customStyle="1" w:styleId="1410">
    <w:name w:val="Нет списка141"/>
    <w:next w:val="a8"/>
    <w:uiPriority w:val="99"/>
    <w:semiHidden/>
    <w:unhideWhenUsed/>
    <w:rsid w:val="003D1829"/>
  </w:style>
  <w:style w:type="numbering" w:customStyle="1" w:styleId="65">
    <w:name w:val="Нет списка6"/>
    <w:next w:val="a8"/>
    <w:uiPriority w:val="99"/>
    <w:semiHidden/>
    <w:unhideWhenUsed/>
    <w:rsid w:val="003D1829"/>
  </w:style>
  <w:style w:type="numbering" w:customStyle="1" w:styleId="162">
    <w:name w:val="Нет списка16"/>
    <w:next w:val="a8"/>
    <w:uiPriority w:val="99"/>
    <w:semiHidden/>
    <w:unhideWhenUsed/>
    <w:rsid w:val="003D1829"/>
  </w:style>
  <w:style w:type="table" w:customStyle="1" w:styleId="-33">
    <w:name w:val="Таблица-список 33"/>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8"/>
    <w:uiPriority w:val="99"/>
    <w:semiHidden/>
    <w:unhideWhenUsed/>
    <w:rsid w:val="003D1829"/>
  </w:style>
  <w:style w:type="numbering" w:customStyle="1" w:styleId="230">
    <w:name w:val="Нет списка23"/>
    <w:next w:val="a8"/>
    <w:uiPriority w:val="99"/>
    <w:semiHidden/>
    <w:unhideWhenUsed/>
    <w:rsid w:val="003D1829"/>
  </w:style>
  <w:style w:type="numbering" w:customStyle="1" w:styleId="1220">
    <w:name w:val="Нет списка122"/>
    <w:next w:val="a8"/>
    <w:uiPriority w:val="99"/>
    <w:semiHidden/>
    <w:unhideWhenUsed/>
    <w:rsid w:val="003D1829"/>
  </w:style>
  <w:style w:type="numbering" w:customStyle="1" w:styleId="320">
    <w:name w:val="Нет списка32"/>
    <w:next w:val="a8"/>
    <w:uiPriority w:val="99"/>
    <w:semiHidden/>
    <w:unhideWhenUsed/>
    <w:rsid w:val="003D1829"/>
  </w:style>
  <w:style w:type="numbering" w:customStyle="1" w:styleId="132">
    <w:name w:val="Нет списка132"/>
    <w:next w:val="a8"/>
    <w:uiPriority w:val="99"/>
    <w:semiHidden/>
    <w:unhideWhenUsed/>
    <w:rsid w:val="003D1829"/>
  </w:style>
  <w:style w:type="numbering" w:customStyle="1" w:styleId="420">
    <w:name w:val="Нет списка42"/>
    <w:next w:val="a8"/>
    <w:uiPriority w:val="99"/>
    <w:semiHidden/>
    <w:unhideWhenUsed/>
    <w:rsid w:val="003D1829"/>
  </w:style>
  <w:style w:type="numbering" w:customStyle="1" w:styleId="1420">
    <w:name w:val="Нет списка142"/>
    <w:next w:val="a8"/>
    <w:uiPriority w:val="99"/>
    <w:semiHidden/>
    <w:unhideWhenUsed/>
    <w:rsid w:val="003D1829"/>
  </w:style>
  <w:style w:type="numbering" w:customStyle="1" w:styleId="75">
    <w:name w:val="Нет списка7"/>
    <w:next w:val="a8"/>
    <w:uiPriority w:val="99"/>
    <w:semiHidden/>
    <w:unhideWhenUsed/>
    <w:rsid w:val="003D1829"/>
  </w:style>
  <w:style w:type="numbering" w:customStyle="1" w:styleId="170">
    <w:name w:val="Нет списка17"/>
    <w:next w:val="a8"/>
    <w:uiPriority w:val="99"/>
    <w:semiHidden/>
    <w:unhideWhenUsed/>
    <w:rsid w:val="003D1829"/>
  </w:style>
  <w:style w:type="table" w:customStyle="1" w:styleId="-34">
    <w:name w:val="Таблица-список 34"/>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8"/>
    <w:uiPriority w:val="99"/>
    <w:semiHidden/>
    <w:unhideWhenUsed/>
    <w:rsid w:val="003D1829"/>
  </w:style>
  <w:style w:type="numbering" w:customStyle="1" w:styleId="240">
    <w:name w:val="Нет списка24"/>
    <w:next w:val="a8"/>
    <w:uiPriority w:val="99"/>
    <w:semiHidden/>
    <w:unhideWhenUsed/>
    <w:rsid w:val="003D1829"/>
  </w:style>
  <w:style w:type="numbering" w:customStyle="1" w:styleId="1230">
    <w:name w:val="Нет списка123"/>
    <w:next w:val="a8"/>
    <w:uiPriority w:val="99"/>
    <w:semiHidden/>
    <w:unhideWhenUsed/>
    <w:rsid w:val="003D1829"/>
  </w:style>
  <w:style w:type="numbering" w:customStyle="1" w:styleId="330">
    <w:name w:val="Нет списка33"/>
    <w:next w:val="a8"/>
    <w:uiPriority w:val="99"/>
    <w:semiHidden/>
    <w:unhideWhenUsed/>
    <w:rsid w:val="003D1829"/>
  </w:style>
  <w:style w:type="numbering" w:customStyle="1" w:styleId="133">
    <w:name w:val="Нет списка133"/>
    <w:next w:val="a8"/>
    <w:uiPriority w:val="99"/>
    <w:semiHidden/>
    <w:unhideWhenUsed/>
    <w:rsid w:val="003D1829"/>
  </w:style>
  <w:style w:type="numbering" w:customStyle="1" w:styleId="430">
    <w:name w:val="Нет списка43"/>
    <w:next w:val="a8"/>
    <w:uiPriority w:val="99"/>
    <w:semiHidden/>
    <w:unhideWhenUsed/>
    <w:rsid w:val="003D1829"/>
  </w:style>
  <w:style w:type="numbering" w:customStyle="1" w:styleId="143">
    <w:name w:val="Нет списка143"/>
    <w:next w:val="a8"/>
    <w:uiPriority w:val="99"/>
    <w:semiHidden/>
    <w:unhideWhenUsed/>
    <w:rsid w:val="003D1829"/>
  </w:style>
  <w:style w:type="numbering" w:customStyle="1" w:styleId="85">
    <w:name w:val="Нет списка8"/>
    <w:next w:val="a8"/>
    <w:uiPriority w:val="99"/>
    <w:semiHidden/>
    <w:unhideWhenUsed/>
    <w:rsid w:val="003D1829"/>
  </w:style>
  <w:style w:type="numbering" w:customStyle="1" w:styleId="180">
    <w:name w:val="Нет списка18"/>
    <w:next w:val="a8"/>
    <w:uiPriority w:val="99"/>
    <w:semiHidden/>
    <w:unhideWhenUsed/>
    <w:rsid w:val="003D1829"/>
  </w:style>
  <w:style w:type="table" w:customStyle="1" w:styleId="-35">
    <w:name w:val="Таблица-список 35"/>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8"/>
    <w:uiPriority w:val="99"/>
    <w:semiHidden/>
    <w:unhideWhenUsed/>
    <w:rsid w:val="003D1829"/>
  </w:style>
  <w:style w:type="numbering" w:customStyle="1" w:styleId="250">
    <w:name w:val="Нет списка25"/>
    <w:next w:val="a8"/>
    <w:uiPriority w:val="99"/>
    <w:semiHidden/>
    <w:unhideWhenUsed/>
    <w:rsid w:val="003D1829"/>
  </w:style>
  <w:style w:type="numbering" w:customStyle="1" w:styleId="124">
    <w:name w:val="Нет списка124"/>
    <w:next w:val="a8"/>
    <w:uiPriority w:val="99"/>
    <w:semiHidden/>
    <w:unhideWhenUsed/>
    <w:rsid w:val="003D1829"/>
  </w:style>
  <w:style w:type="numbering" w:customStyle="1" w:styleId="340">
    <w:name w:val="Нет списка34"/>
    <w:next w:val="a8"/>
    <w:uiPriority w:val="99"/>
    <w:semiHidden/>
    <w:unhideWhenUsed/>
    <w:rsid w:val="003D1829"/>
  </w:style>
  <w:style w:type="numbering" w:customStyle="1" w:styleId="134">
    <w:name w:val="Нет списка134"/>
    <w:next w:val="a8"/>
    <w:uiPriority w:val="99"/>
    <w:semiHidden/>
    <w:unhideWhenUsed/>
    <w:rsid w:val="003D1829"/>
  </w:style>
  <w:style w:type="numbering" w:customStyle="1" w:styleId="440">
    <w:name w:val="Нет списка44"/>
    <w:next w:val="a8"/>
    <w:uiPriority w:val="99"/>
    <w:semiHidden/>
    <w:unhideWhenUsed/>
    <w:rsid w:val="003D1829"/>
  </w:style>
  <w:style w:type="numbering" w:customStyle="1" w:styleId="144">
    <w:name w:val="Нет списка144"/>
    <w:next w:val="a8"/>
    <w:uiPriority w:val="99"/>
    <w:semiHidden/>
    <w:unhideWhenUsed/>
    <w:rsid w:val="003D1829"/>
  </w:style>
  <w:style w:type="numbering" w:customStyle="1" w:styleId="95">
    <w:name w:val="Нет списка9"/>
    <w:next w:val="a8"/>
    <w:uiPriority w:val="99"/>
    <w:semiHidden/>
    <w:unhideWhenUsed/>
    <w:rsid w:val="003D1829"/>
  </w:style>
  <w:style w:type="numbering" w:customStyle="1" w:styleId="190">
    <w:name w:val="Нет списка19"/>
    <w:next w:val="a8"/>
    <w:uiPriority w:val="99"/>
    <w:semiHidden/>
    <w:unhideWhenUsed/>
    <w:rsid w:val="003D1829"/>
  </w:style>
  <w:style w:type="table" w:customStyle="1" w:styleId="-36">
    <w:name w:val="Таблица-список 36"/>
    <w:basedOn w:val="a7"/>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8"/>
    <w:uiPriority w:val="99"/>
    <w:semiHidden/>
    <w:unhideWhenUsed/>
    <w:rsid w:val="003D1829"/>
  </w:style>
  <w:style w:type="numbering" w:customStyle="1" w:styleId="260">
    <w:name w:val="Нет списка26"/>
    <w:next w:val="a8"/>
    <w:uiPriority w:val="99"/>
    <w:semiHidden/>
    <w:unhideWhenUsed/>
    <w:rsid w:val="003D1829"/>
  </w:style>
  <w:style w:type="numbering" w:customStyle="1" w:styleId="125">
    <w:name w:val="Нет списка125"/>
    <w:next w:val="a8"/>
    <w:uiPriority w:val="99"/>
    <w:semiHidden/>
    <w:unhideWhenUsed/>
    <w:rsid w:val="003D1829"/>
  </w:style>
  <w:style w:type="numbering" w:customStyle="1" w:styleId="350">
    <w:name w:val="Нет списка35"/>
    <w:next w:val="a8"/>
    <w:uiPriority w:val="99"/>
    <w:semiHidden/>
    <w:unhideWhenUsed/>
    <w:rsid w:val="003D1829"/>
  </w:style>
  <w:style w:type="numbering" w:customStyle="1" w:styleId="135">
    <w:name w:val="Нет списка135"/>
    <w:next w:val="a8"/>
    <w:uiPriority w:val="99"/>
    <w:semiHidden/>
    <w:unhideWhenUsed/>
    <w:rsid w:val="003D1829"/>
  </w:style>
  <w:style w:type="numbering" w:customStyle="1" w:styleId="450">
    <w:name w:val="Нет списка45"/>
    <w:next w:val="a8"/>
    <w:uiPriority w:val="99"/>
    <w:semiHidden/>
    <w:unhideWhenUsed/>
    <w:rsid w:val="003D1829"/>
  </w:style>
  <w:style w:type="numbering" w:customStyle="1" w:styleId="145">
    <w:name w:val="Нет списка145"/>
    <w:next w:val="a8"/>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val="x-none" w:eastAsia="x-none"/>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4"/>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4"/>
    <w:link w:val="afffffffff8"/>
    <w:rsid w:val="003D1829"/>
    <w:pPr>
      <w:shd w:val="clear" w:color="auto" w:fill="FFFFFF"/>
      <w:spacing w:before="120" w:after="120" w:line="264" w:lineRule="exact"/>
      <w:jc w:val="both"/>
    </w:pPr>
    <w:rPr>
      <w:rFonts w:ascii="Trebuchet MS" w:eastAsia="Trebuchet MS" w:hAnsi="Trebuchet MS" w:cs="Trebuchet MS"/>
      <w:sz w:val="21"/>
      <w:szCs w:val="21"/>
    </w:rPr>
  </w:style>
  <w:style w:type="paragraph" w:customStyle="1" w:styleId="arttx">
    <w:name w:val="arttx"/>
    <w:basedOn w:val="a4"/>
    <w:uiPriority w:val="99"/>
    <w:rsid w:val="003D1829"/>
    <w:pPr>
      <w:spacing w:before="120" w:after="60"/>
    </w:pPr>
    <w:rPr>
      <w:sz w:val="22"/>
      <w:szCs w:val="22"/>
    </w:rPr>
  </w:style>
  <w:style w:type="paragraph" w:customStyle="1" w:styleId="xl97">
    <w:name w:val="xl9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3D1829"/>
    <w:pPr>
      <w:shd w:val="clear" w:color="000000" w:fill="FCD5B4"/>
      <w:spacing w:before="100" w:beforeAutospacing="1" w:after="100" w:afterAutospacing="1"/>
    </w:pPr>
  </w:style>
  <w:style w:type="paragraph" w:customStyle="1" w:styleId="xl180">
    <w:name w:val="xl18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3D1829"/>
    <w:pPr>
      <w:spacing w:before="100" w:beforeAutospacing="1" w:after="100" w:afterAutospacing="1"/>
    </w:pPr>
  </w:style>
  <w:style w:type="paragraph" w:customStyle="1" w:styleId="xl183">
    <w:name w:val="xl18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3D1829"/>
    <w:pPr>
      <w:shd w:val="clear" w:color="000000" w:fill="FCD5B4"/>
      <w:spacing w:before="100" w:beforeAutospacing="1" w:after="100" w:afterAutospacing="1"/>
    </w:pPr>
  </w:style>
  <w:style w:type="paragraph" w:customStyle="1" w:styleId="xl190">
    <w:name w:val="xl19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3D1829"/>
    <w:pPr>
      <w:shd w:val="clear" w:color="000000" w:fill="B7DEE8"/>
      <w:spacing w:before="100" w:beforeAutospacing="1" w:after="100" w:afterAutospacing="1"/>
      <w:jc w:val="center"/>
    </w:pPr>
  </w:style>
  <w:style w:type="paragraph" w:customStyle="1" w:styleId="xl220">
    <w:name w:val="xl22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4"/>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4"/>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4"/>
    <w:uiPriority w:val="99"/>
    <w:rsid w:val="003D1829"/>
    <w:pPr>
      <w:tabs>
        <w:tab w:val="left" w:pos="708"/>
      </w:tabs>
      <w:spacing w:before="100" w:beforeAutospacing="1" w:after="100" w:afterAutospacing="1"/>
    </w:pPr>
  </w:style>
  <w:style w:type="paragraph" w:customStyle="1" w:styleId="318">
    <w:name w:val="Основной текст 31"/>
    <w:basedOn w:val="a4"/>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4"/>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4"/>
    <w:link w:val="1fffb"/>
    <w:semiHidden/>
    <w:rsid w:val="003D1829"/>
    <w:pPr>
      <w:spacing w:line="360" w:lineRule="auto"/>
      <w:ind w:firstLine="709"/>
      <w:jc w:val="center"/>
    </w:pPr>
    <w:rPr>
      <w:b/>
      <w:caps/>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4"/>
    <w:next w:val="af0"/>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4"/>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4"/>
    <w:link w:val="1fffd"/>
    <w:semiHidden/>
    <w:rsid w:val="003D1829"/>
    <w:pPr>
      <w:tabs>
        <w:tab w:val="left" w:pos="900"/>
      </w:tabs>
      <w:spacing w:line="360" w:lineRule="auto"/>
      <w:ind w:firstLine="720"/>
      <w:jc w:val="both"/>
    </w:p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4"/>
    <w:link w:val="affffffffff0"/>
    <w:semiHidden/>
    <w:rsid w:val="003D1829"/>
    <w:pPr>
      <w:spacing w:line="360" w:lineRule="auto"/>
      <w:ind w:firstLine="709"/>
      <w:jc w:val="both"/>
    </w:pPr>
    <w:rPr>
      <w:u w:val="single"/>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4"/>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4"/>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4"/>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4"/>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4"/>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4"/>
    <w:link w:val="affffffffffb"/>
    <w:semiHidden/>
    <w:rsid w:val="003D1829"/>
    <w:pPr>
      <w:spacing w:line="360" w:lineRule="auto"/>
      <w:ind w:firstLine="709"/>
      <w:jc w:val="both"/>
    </w:pPr>
    <w:rPr>
      <w:sz w:val="28"/>
      <w:szCs w:val="28"/>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4"/>
    <w:semiHidden/>
    <w:rsid w:val="003D1829"/>
    <w:pPr>
      <w:tabs>
        <w:tab w:val="left" w:pos="8460"/>
      </w:tabs>
      <w:spacing w:line="360" w:lineRule="auto"/>
      <w:ind w:firstLine="540"/>
      <w:jc w:val="center"/>
    </w:pPr>
    <w:rPr>
      <w:caps/>
    </w:rPr>
  </w:style>
  <w:style w:type="paragraph" w:customStyle="1" w:styleId="affffffffffc">
    <w:name w:val="База заголовка"/>
    <w:basedOn w:val="a4"/>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4"/>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4"/>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4"/>
    <w:semiHidden/>
    <w:rsid w:val="003D1829"/>
    <w:pPr>
      <w:spacing w:line="360" w:lineRule="auto"/>
      <w:ind w:firstLine="709"/>
      <w:jc w:val="center"/>
    </w:pPr>
    <w:rPr>
      <w:caps/>
    </w:rPr>
  </w:style>
  <w:style w:type="paragraph" w:customStyle="1" w:styleId="afffffffffff0">
    <w:name w:val="База сноски"/>
    <w:basedOn w:val="a4"/>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4"/>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4"/>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4"/>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4"/>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eastAsia="x-none"/>
    </w:rPr>
  </w:style>
  <w:style w:type="paragraph" w:customStyle="1" w:styleId="afffffffffffa">
    <w:name w:val="База оглавления"/>
    <w:basedOn w:val="a4"/>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4"/>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4"/>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4"/>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4"/>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4"/>
    <w:semiHidden/>
    <w:rsid w:val="003D1829"/>
    <w:pPr>
      <w:jc w:val="both"/>
    </w:pPr>
  </w:style>
  <w:style w:type="paragraph" w:customStyle="1" w:styleId="1ffff6">
    <w:name w:val="текст 1"/>
    <w:basedOn w:val="a4"/>
    <w:next w:val="a4"/>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4"/>
    <w:next w:val="a4"/>
    <w:semiHidden/>
    <w:rsid w:val="003D1829"/>
    <w:pPr>
      <w:jc w:val="right"/>
    </w:pPr>
    <w:rPr>
      <w:b/>
      <w:sz w:val="20"/>
    </w:rPr>
  </w:style>
  <w:style w:type="paragraph" w:customStyle="1" w:styleId="affffffffffff">
    <w:name w:val="Приложение"/>
    <w:basedOn w:val="a4"/>
    <w:next w:val="a4"/>
    <w:semiHidden/>
    <w:rsid w:val="003D1829"/>
    <w:pPr>
      <w:jc w:val="right"/>
    </w:pPr>
    <w:rPr>
      <w:sz w:val="20"/>
    </w:rPr>
  </w:style>
  <w:style w:type="paragraph" w:customStyle="1" w:styleId="affffffffffff0">
    <w:name w:val="Обычный по таблице"/>
    <w:basedOn w:val="a4"/>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4"/>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4"/>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val="x-none" w:eastAsia="x-none"/>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val="x-none" w:eastAsia="x-none"/>
    </w:rPr>
  </w:style>
  <w:style w:type="paragraph" w:customStyle="1" w:styleId="S">
    <w:name w:val="S_Таблица"/>
    <w:basedOn w:val="a4"/>
    <w:rsid w:val="003D1829"/>
    <w:pPr>
      <w:numPr>
        <w:numId w:val="22"/>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4"/>
    <w:rsid w:val="003D1829"/>
    <w:pPr>
      <w:spacing w:line="360" w:lineRule="auto"/>
      <w:jc w:val="center"/>
    </w:pPr>
  </w:style>
  <w:style w:type="paragraph" w:customStyle="1" w:styleId="Sf1">
    <w:name w:val="S_Обычный с подчеркиванием"/>
    <w:basedOn w:val="a4"/>
    <w:link w:val="Sf2"/>
    <w:rsid w:val="003D1829"/>
    <w:pPr>
      <w:spacing w:line="360" w:lineRule="auto"/>
      <w:ind w:firstLine="709"/>
      <w:jc w:val="both"/>
    </w:pPr>
    <w:rPr>
      <w:u w:val="single"/>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4"/>
    <w:link w:val="Bodytext9"/>
    <w:rsid w:val="003D1829"/>
    <w:pPr>
      <w:shd w:val="clear" w:color="auto" w:fill="FFFFFF"/>
      <w:spacing w:line="274" w:lineRule="exact"/>
      <w:jc w:val="both"/>
    </w:p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4"/>
    <w:link w:val="Bodytext13"/>
    <w:rsid w:val="003D1829"/>
    <w:pPr>
      <w:shd w:val="clear" w:color="auto" w:fill="FFFFFF"/>
      <w:spacing w:before="180" w:after="60" w:line="245" w:lineRule="exact"/>
      <w:jc w:val="center"/>
    </w:pPr>
    <w:rPr>
      <w:rFonts w:ascii="Arial" w:eastAsia="Arial" w:hAnsi="Arial" w:cs="Arial"/>
      <w:sz w:val="18"/>
      <w:szCs w:val="18"/>
    </w:rPr>
  </w:style>
  <w:style w:type="paragraph" w:customStyle="1" w:styleId="Bodytext60">
    <w:name w:val="Body text (6)"/>
    <w:basedOn w:val="a4"/>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3D1829"/>
    <w:pPr>
      <w:shd w:val="clear" w:color="auto" w:fill="FFFFFF"/>
      <w:spacing w:line="0" w:lineRule="atLeast"/>
    </w:pPr>
    <w:rPr>
      <w:rFonts w:ascii="Arial Narrow" w:eastAsia="Arial Narrow" w:hAnsi="Arial Narrow" w:cs="Arial Narrow"/>
      <w:sz w:val="14"/>
      <w:szCs w:val="14"/>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4"/>
    <w:link w:val="affffffffffff4"/>
    <w:qFormat/>
    <w:rsid w:val="003D1829"/>
    <w:pPr>
      <w:spacing w:line="276" w:lineRule="auto"/>
      <w:ind w:firstLine="709"/>
      <w:jc w:val="both"/>
    </w:pPr>
    <w:rPr>
      <w:lang w:val="x-none" w:eastAsia="x-none"/>
    </w:rPr>
  </w:style>
  <w:style w:type="character" w:customStyle="1" w:styleId="affffffffffff4">
    <w:name w:val="_абзац Знак"/>
    <w:link w:val="affffffffffff3"/>
    <w:rsid w:val="003D1829"/>
    <w:rPr>
      <w:sz w:val="24"/>
      <w:szCs w:val="24"/>
      <w:lang w:val="x-none" w:eastAsia="x-none"/>
    </w:rPr>
  </w:style>
  <w:style w:type="numbering" w:customStyle="1" w:styleId="105">
    <w:name w:val="Нет списка10"/>
    <w:next w:val="a8"/>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4"/>
    <w:rsid w:val="00685BA6"/>
    <w:pPr>
      <w:spacing w:before="100" w:beforeAutospacing="1" w:after="100" w:afterAutospacing="1"/>
    </w:pPr>
  </w:style>
  <w:style w:type="character" w:customStyle="1" w:styleId="w">
    <w:name w:val="w"/>
    <w:basedOn w:val="a6"/>
    <w:rsid w:val="00635D04"/>
  </w:style>
  <w:style w:type="paragraph" w:customStyle="1" w:styleId="2ff7">
    <w:name w:val="Абзац списка2"/>
    <w:basedOn w:val="a4"/>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6"/>
    <w:rsid w:val="00855585"/>
  </w:style>
  <w:style w:type="numbering" w:customStyle="1" w:styleId="11111153">
    <w:name w:val="1 / 1.1 / 1.1.153"/>
    <w:basedOn w:val="a8"/>
    <w:next w:val="111111"/>
    <w:rsid w:val="00FA5F4C"/>
  </w:style>
  <w:style w:type="numbering" w:customStyle="1" w:styleId="1ai11">
    <w:name w:val="1 / a / i11"/>
    <w:basedOn w:val="a8"/>
    <w:next w:val="1ai"/>
    <w:rsid w:val="008A4B9C"/>
    <w:pPr>
      <w:numPr>
        <w:numId w:val="7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67407315">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09826706">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6557659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2.xml><?xml version="1.0" encoding="utf-8"?>
<ds:datastoreItem xmlns:ds="http://schemas.openxmlformats.org/officeDocument/2006/customXml" ds:itemID="{8BD7CBAD-B78F-4F4D-94FD-A1D9D4F7CD2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11EC27B-C5FC-4F2F-A68F-8261975E2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4523</Words>
  <Characters>25784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30247</CharactersWithSpaces>
  <SharedDoc>false</SharedDoc>
  <HLinks>
    <vt:vector size="816" baseType="variant">
      <vt:variant>
        <vt:i4>3801198</vt:i4>
      </vt:variant>
      <vt:variant>
        <vt:i4>1134</vt:i4>
      </vt:variant>
      <vt:variant>
        <vt:i4>0</vt:i4>
      </vt:variant>
      <vt:variant>
        <vt:i4>5</vt:i4>
      </vt:variant>
      <vt:variant>
        <vt:lpwstr>consultantplus://offline/main?base=LAW;n=117590;fld=134;dst=100516</vt:lpwstr>
      </vt:variant>
      <vt:variant>
        <vt:lpwstr/>
      </vt:variant>
      <vt:variant>
        <vt:i4>3801198</vt:i4>
      </vt:variant>
      <vt:variant>
        <vt:i4>1131</vt:i4>
      </vt:variant>
      <vt:variant>
        <vt:i4>0</vt:i4>
      </vt:variant>
      <vt:variant>
        <vt:i4>5</vt:i4>
      </vt:variant>
      <vt:variant>
        <vt:lpwstr>consultantplus://offline/main?base=LAW;n=117590;fld=134;dst=100516</vt:lpwstr>
      </vt:variant>
      <vt:variant>
        <vt:lpwstr/>
      </vt:variant>
      <vt:variant>
        <vt:i4>7012397</vt:i4>
      </vt:variant>
      <vt:variant>
        <vt:i4>1095</vt:i4>
      </vt:variant>
      <vt:variant>
        <vt:i4>0</vt:i4>
      </vt:variant>
      <vt:variant>
        <vt:i4>5</vt:i4>
      </vt:variant>
      <vt:variant>
        <vt:lpwstr>http://raexpert.ru/ratings/regions/concept/</vt:lpwstr>
      </vt:variant>
      <vt:variant>
        <vt:lpwstr/>
      </vt:variant>
      <vt:variant>
        <vt:i4>3211363</vt:i4>
      </vt:variant>
      <vt:variant>
        <vt:i4>984</vt:i4>
      </vt:variant>
      <vt:variant>
        <vt:i4>0</vt:i4>
      </vt:variant>
      <vt:variant>
        <vt:i4>5</vt:i4>
      </vt:variant>
      <vt:variant>
        <vt:lpwstr>consultantplus://offline/main?base=LAW;n=114248;fld=134;dst=100036</vt:lpwstr>
      </vt:variant>
      <vt:variant>
        <vt:lpwstr/>
      </vt:variant>
      <vt:variant>
        <vt:i4>3342448</vt:i4>
      </vt:variant>
      <vt:variant>
        <vt:i4>963</vt:i4>
      </vt:variant>
      <vt:variant>
        <vt:i4>0</vt:i4>
      </vt:variant>
      <vt:variant>
        <vt:i4>5</vt:i4>
      </vt:variant>
      <vt:variant>
        <vt:lpwstr/>
      </vt:variant>
      <vt:variant>
        <vt:lpwstr>P36</vt:lpwstr>
      </vt:variant>
      <vt:variant>
        <vt:i4>6815795</vt:i4>
      </vt:variant>
      <vt:variant>
        <vt:i4>960</vt:i4>
      </vt:variant>
      <vt:variant>
        <vt:i4>0</vt:i4>
      </vt:variant>
      <vt:variant>
        <vt:i4>5</vt:i4>
      </vt:variant>
      <vt:variant>
        <vt:lpwstr>garantf1://12085475.0/</vt:lpwstr>
      </vt:variant>
      <vt:variant>
        <vt:lpwstr/>
      </vt:variant>
      <vt:variant>
        <vt:i4>3473513</vt:i4>
      </vt:variant>
      <vt:variant>
        <vt:i4>957</vt:i4>
      </vt:variant>
      <vt:variant>
        <vt:i4>0</vt:i4>
      </vt:variant>
      <vt:variant>
        <vt:i4>5</vt:i4>
      </vt:variant>
      <vt:variant>
        <vt:lpwstr>consultantplus://offline/ref=B81AE66CF3E44AA97BCD8BA2C4D382495FA8AACD4936424854F4D801nCU5L</vt:lpwstr>
      </vt:variant>
      <vt:variant>
        <vt:lpwstr/>
      </vt:variant>
      <vt:variant>
        <vt:i4>5373954</vt:i4>
      </vt:variant>
      <vt:variant>
        <vt:i4>954</vt:i4>
      </vt:variant>
      <vt:variant>
        <vt:i4>0</vt:i4>
      </vt:variant>
      <vt:variant>
        <vt:i4>5</vt:i4>
      </vt:variant>
      <vt:variant>
        <vt:lpwstr/>
      </vt:variant>
      <vt:variant>
        <vt:lpwstr>Par35</vt:lpwstr>
      </vt:variant>
      <vt:variant>
        <vt:i4>3473513</vt:i4>
      </vt:variant>
      <vt:variant>
        <vt:i4>951</vt:i4>
      </vt:variant>
      <vt:variant>
        <vt:i4>0</vt:i4>
      </vt:variant>
      <vt:variant>
        <vt:i4>5</vt:i4>
      </vt:variant>
      <vt:variant>
        <vt:lpwstr>consultantplus://offline/ref=B81AE66CF3E44AA97BCD8BA2C4D382495FA8AACD4936424854F4D801nCU5L</vt:lpwstr>
      </vt:variant>
      <vt:variant>
        <vt:lpwstr/>
      </vt:variant>
      <vt:variant>
        <vt:i4>3997795</vt:i4>
      </vt:variant>
      <vt:variant>
        <vt:i4>903</vt:i4>
      </vt:variant>
      <vt:variant>
        <vt:i4>0</vt:i4>
      </vt:variant>
      <vt:variant>
        <vt:i4>5</vt:i4>
      </vt:variant>
      <vt:variant>
        <vt:lpwstr>consultantplus://offline/ref=37EC6AE2553311FE8E30CA535FCC5C9CE47FBC09EED34CC635700986Y1OEF</vt:lpwstr>
      </vt:variant>
      <vt:variant>
        <vt:lpwstr/>
      </vt:variant>
      <vt:variant>
        <vt:i4>3997795</vt:i4>
      </vt:variant>
      <vt:variant>
        <vt:i4>900</vt:i4>
      </vt:variant>
      <vt:variant>
        <vt:i4>0</vt:i4>
      </vt:variant>
      <vt:variant>
        <vt:i4>5</vt:i4>
      </vt:variant>
      <vt:variant>
        <vt:lpwstr>consultantplus://offline/ref=37EC6AE2553311FE8E30CA535FCC5C9CE47FBC09EED34CC635700986Y1OEF</vt:lpwstr>
      </vt:variant>
      <vt:variant>
        <vt:lpwstr/>
      </vt:variant>
      <vt:variant>
        <vt:i4>7209019</vt:i4>
      </vt:variant>
      <vt:variant>
        <vt:i4>612</vt:i4>
      </vt:variant>
      <vt:variant>
        <vt:i4>0</vt:i4>
      </vt:variant>
      <vt:variant>
        <vt:i4>5</vt:i4>
      </vt:variant>
      <vt:variant>
        <vt:lpwstr>https://ru.wikipedia.org/wiki/%D0%A1%D0%B0%D0%BB%D0%B3%D0%B8%D1%80</vt:lpwstr>
      </vt:variant>
      <vt:variant>
        <vt:lpwstr/>
      </vt:variant>
      <vt:variant>
        <vt:i4>3735611</vt:i4>
      </vt:variant>
      <vt:variant>
        <vt:i4>609</vt:i4>
      </vt:variant>
      <vt:variant>
        <vt:i4>0</vt:i4>
      </vt:variant>
      <vt:variant>
        <vt:i4>5</vt:i4>
      </vt:variant>
      <vt:variant>
        <vt:lpwstr>consultantplus://offline/ref=51C4058AE3D01F97B0D5057CA2BD173CD52A378352D1AABC00B896034A34521AE302E2860E2ABB8E11LEP</vt:lpwstr>
      </vt:variant>
      <vt:variant>
        <vt:lpwstr/>
      </vt:variant>
      <vt:variant>
        <vt:i4>6291554</vt:i4>
      </vt:variant>
      <vt:variant>
        <vt:i4>600</vt:i4>
      </vt:variant>
      <vt:variant>
        <vt:i4>0</vt:i4>
      </vt:variant>
      <vt:variant>
        <vt:i4>5</vt:i4>
      </vt:variant>
      <vt:variant>
        <vt:lpwstr>https://ru.wikipedia.org/wiki/%D0%9A%D0%BB%D1%91%D0%BD</vt:lpwstr>
      </vt:variant>
      <vt:variant>
        <vt:lpwstr/>
      </vt:variant>
      <vt:variant>
        <vt:i4>7143445</vt:i4>
      </vt:variant>
      <vt:variant>
        <vt:i4>597</vt:i4>
      </vt:variant>
      <vt:variant>
        <vt:i4>0</vt:i4>
      </vt:variant>
      <vt:variant>
        <vt:i4>5</vt:i4>
      </vt:variant>
      <vt:variant>
        <vt:lpwstr>https://ru.wikipedia.org/w/index.php?title=%D0%A2%D0%B8%D1%81_%D0%B3%D0%BE%D0%BB%D0%BE%D0%B2%D1%87%D0%B0%D1%82%D1%8B%D0%B9&amp;action=edit&amp;redlink=1</vt:lpwstr>
      </vt:variant>
      <vt:variant>
        <vt:lpwstr/>
      </vt:variant>
      <vt:variant>
        <vt:i4>3801177</vt:i4>
      </vt:variant>
      <vt:variant>
        <vt:i4>594</vt:i4>
      </vt:variant>
      <vt:variant>
        <vt:i4>0</vt:i4>
      </vt:variant>
      <vt:variant>
        <vt:i4>5</vt:i4>
      </vt:variant>
      <vt:variant>
        <vt:lpwstr>https://ru.wikipedia.org/wiki/%D0%A1%D0%BF%D0%B8%D1%80%D0%B5%D1%8F_%D0%92%D0%B0%D0%BD%D0%B3%D1%83%D1%82%D1%82%D0%B0</vt:lpwstr>
      </vt:variant>
      <vt:variant>
        <vt:lpwstr/>
      </vt:variant>
      <vt:variant>
        <vt:i4>3473411</vt:i4>
      </vt:variant>
      <vt:variant>
        <vt:i4>591</vt:i4>
      </vt:variant>
      <vt:variant>
        <vt:i4>0</vt:i4>
      </vt:variant>
      <vt:variant>
        <vt:i4>5</vt:i4>
      </vt:variant>
      <vt:variant>
        <vt:lpwstr>https://ru.wikipedia.org/wiki/%D0%A7%D1%83%D0%B1%D1%83%D1%88%D0%BD%D0%B8%D0%BA_%D0%B2%D0%B5%D0%BD%D0%B5%D1%87%D0%BD%D1%8B%D0%B9</vt:lpwstr>
      </vt:variant>
      <vt:variant>
        <vt:lpwstr/>
      </vt:variant>
      <vt:variant>
        <vt:i4>7143507</vt:i4>
      </vt:variant>
      <vt:variant>
        <vt:i4>588</vt:i4>
      </vt:variant>
      <vt:variant>
        <vt:i4>0</vt:i4>
      </vt:variant>
      <vt:variant>
        <vt:i4>5</vt:i4>
      </vt:variant>
      <vt:variant>
        <vt:lpwstr>https://ru.wikipedia.org/wiki/%D0%93%D0%BB%D0%B5%D0%B4%D0%B8%D1%87%D0%B8%D1%8F_%D1%82%D1%80%D1%91%D1%85%D0%BA%D0%BE%D0%BB%D1%8E%D1%87%D0%BA%D0%BE%D0%B2%D0%B0%D1%8F</vt:lpwstr>
      </vt:variant>
      <vt:variant>
        <vt:lpwstr/>
      </vt:variant>
      <vt:variant>
        <vt:i4>3407962</vt:i4>
      </vt:variant>
      <vt:variant>
        <vt:i4>585</vt:i4>
      </vt:variant>
      <vt:variant>
        <vt:i4>0</vt:i4>
      </vt:variant>
      <vt:variant>
        <vt:i4>5</vt:i4>
      </vt:variant>
      <vt:variant>
        <vt:lpwstr>https://ru.wikipedia.org/wiki/%D0%96%D0%B8%D0%BC%D0%BE%D0%BB%D0%BE%D1%81%D1%82%D1%8C_%D1%82%D0%B0%D1%82%D0%B0%D1%80%D1%81%D0%BA%D0%B0%D1%8F</vt:lpwstr>
      </vt:variant>
      <vt:variant>
        <vt:lpwstr/>
      </vt:variant>
      <vt:variant>
        <vt:i4>1310847</vt:i4>
      </vt:variant>
      <vt:variant>
        <vt:i4>582</vt:i4>
      </vt:variant>
      <vt:variant>
        <vt:i4>0</vt:i4>
      </vt:variant>
      <vt:variant>
        <vt:i4>5</vt:i4>
      </vt:variant>
      <vt:variant>
        <vt:lpwstr>https://ru.wikipedia.org/wiki/%D0%9E%D1%80%D0%B5%D1%85_%D0%B3%D1%80%D0%B5%D1%86%D0%BA%D0%B8%D0%B9</vt:lpwstr>
      </vt:variant>
      <vt:variant>
        <vt:lpwstr/>
      </vt:variant>
      <vt:variant>
        <vt:i4>6815838</vt:i4>
      </vt:variant>
      <vt:variant>
        <vt:i4>579</vt:i4>
      </vt:variant>
      <vt:variant>
        <vt:i4>0</vt:i4>
      </vt:variant>
      <vt:variant>
        <vt:i4>5</vt:i4>
      </vt:variant>
      <vt:variant>
        <vt:lpwstr>https://ru.wikipedia.org/wiki/%D0%A1%D0%BE%D1%84%D0%BE%D1%80%D0%B0_%D1%8F%D0%BF%D0%BE%D0%BD%D1%81%D0%BA%D0%B0%D1%8F</vt:lpwstr>
      </vt:variant>
      <vt:variant>
        <vt:lpwstr/>
      </vt:variant>
      <vt:variant>
        <vt:i4>6684765</vt:i4>
      </vt:variant>
      <vt:variant>
        <vt:i4>576</vt:i4>
      </vt:variant>
      <vt:variant>
        <vt:i4>0</vt:i4>
      </vt:variant>
      <vt:variant>
        <vt:i4>5</vt:i4>
      </vt:variant>
      <vt:variant>
        <vt:lpwstr>https://ru.wikipedia.org/wiki/%D0%A1%D0%B0%D0%BC%D1%88%D0%B8%D1%82_%D0%B2%D0%B5%D1%87%D0%BD%D0%BE%D0%B7%D0%B5%D0%BB%D0%B5%D0%BD%D1%8B%D0%B9</vt:lpwstr>
      </vt:variant>
      <vt:variant>
        <vt:lpwstr/>
      </vt:variant>
      <vt:variant>
        <vt:i4>1638432</vt:i4>
      </vt:variant>
      <vt:variant>
        <vt:i4>573</vt:i4>
      </vt:variant>
      <vt:variant>
        <vt:i4>0</vt:i4>
      </vt:variant>
      <vt:variant>
        <vt:i4>5</vt:i4>
      </vt:variant>
      <vt:variant>
        <vt:lpwstr>https://ru.wikipedia.org/wiki/%D0%9C%D0%B0%D0%BA%D0%BB%D1%8E%D1%80%D0%B0_%D1%8F%D0%B1%D0%BB%D0%BE%D0%BA%D0%BE%D0%BD%D0%BE%D1%81%D0%BD%D0%B0%D1%8F</vt:lpwstr>
      </vt:variant>
      <vt:variant>
        <vt:lpwstr/>
      </vt:variant>
      <vt:variant>
        <vt:i4>6684764</vt:i4>
      </vt:variant>
      <vt:variant>
        <vt:i4>570</vt:i4>
      </vt:variant>
      <vt:variant>
        <vt:i4>0</vt:i4>
      </vt:variant>
      <vt:variant>
        <vt:i4>5</vt:i4>
      </vt:variant>
      <vt:variant>
        <vt:lpwstr>https://ru.wikipedia.org/wiki/%D0%A0%D0%BE%D0%B1%D0%B8%D0%BD%D0%B8%D1%8F_%D0%BB%D0%B6%D0%B5%D0%B0%D0%BA%D0%B0%D1%86%D0%B8%D1%8F</vt:lpwstr>
      </vt:variant>
      <vt:variant>
        <vt:lpwstr/>
      </vt:variant>
      <vt:variant>
        <vt:i4>7143507</vt:i4>
      </vt:variant>
      <vt:variant>
        <vt:i4>567</vt:i4>
      </vt:variant>
      <vt:variant>
        <vt:i4>0</vt:i4>
      </vt:variant>
      <vt:variant>
        <vt:i4>5</vt:i4>
      </vt:variant>
      <vt:variant>
        <vt:lpwstr>https://ru.wikipedia.org/wiki/%D0%93%D0%BB%D0%B5%D0%B4%D0%B8%D1%87%D0%B8%D1%8F_%D1%82%D1%80%D1%91%D1%85%D0%BA%D0%BE%D0%BB%D1%8E%D1%87%D0%BA%D0%BE%D0%B2%D0%B0%D1%8F</vt:lpwstr>
      </vt:variant>
      <vt:variant>
        <vt:lpwstr/>
      </vt:variant>
      <vt:variant>
        <vt:i4>3407884</vt:i4>
      </vt:variant>
      <vt:variant>
        <vt:i4>564</vt:i4>
      </vt:variant>
      <vt:variant>
        <vt:i4>0</vt:i4>
      </vt:variant>
      <vt:variant>
        <vt:i4>5</vt:i4>
      </vt:variant>
      <vt:variant>
        <vt:lpwstr>https://ru.wikipedia.org/wiki/%D0%95%D0%BB%D1%8C_%D0%B3%D0%BE%D0%BB%D1%83%D0%B1%D0%B0%D1%8F</vt:lpwstr>
      </vt:variant>
      <vt:variant>
        <vt:lpwstr/>
      </vt:variant>
      <vt:variant>
        <vt:i4>5177469</vt:i4>
      </vt:variant>
      <vt:variant>
        <vt:i4>561</vt:i4>
      </vt:variant>
      <vt:variant>
        <vt:i4>0</vt:i4>
      </vt:variant>
      <vt:variant>
        <vt:i4>5</vt:i4>
      </vt:variant>
      <vt:variant>
        <vt:lpwstr>https://ru.wikipedia.org/wiki/%D0%9F%D0%BB%D0%BE%D1%81%D0%BA%D0%BE%D0%B2%D0%B5%D1%82%D0%BE%D1%87%D0%BD%D0%B8%D0%BA_%D0%B2%D0%BE%D1%81%D1%82%D0%BE%D1%87%D0%BD%D1%8B%D0%B9</vt:lpwstr>
      </vt:variant>
      <vt:variant>
        <vt:lpwstr/>
      </vt:variant>
      <vt:variant>
        <vt:i4>4849780</vt:i4>
      </vt:variant>
      <vt:variant>
        <vt:i4>558</vt:i4>
      </vt:variant>
      <vt:variant>
        <vt:i4>0</vt:i4>
      </vt:variant>
      <vt:variant>
        <vt:i4>5</vt:i4>
      </vt:variant>
      <vt:variant>
        <vt:lpwstr>https://ru.wikipedia.org/wiki/%D0%9A%D0%B5%D0%B4%D1%80_%D0%B0%D1%82%D0%BB%D0%B0%D1%81%D1%81%D0%BA%D0%B8%D0%B9</vt:lpwstr>
      </vt:variant>
      <vt:variant>
        <vt:lpwstr/>
      </vt:variant>
      <vt:variant>
        <vt:i4>3801113</vt:i4>
      </vt:variant>
      <vt:variant>
        <vt:i4>555</vt:i4>
      </vt:variant>
      <vt:variant>
        <vt:i4>0</vt:i4>
      </vt:variant>
      <vt:variant>
        <vt:i4>5</vt:i4>
      </vt:variant>
      <vt:variant>
        <vt:lpwstr>https://ru.wikipedia.org/w/index.php?title=%D0%9A%D0%B0%D1%80%D0%BA%D0%B0%D1%81_%D0%B3%D0%BE%D0%BB%D1%8B%D0%B9&amp;action=edit&amp;redlink=1</vt:lpwstr>
      </vt:variant>
      <vt:variant>
        <vt:lpwstr/>
      </vt:variant>
      <vt:variant>
        <vt:i4>4587634</vt:i4>
      </vt:variant>
      <vt:variant>
        <vt:i4>552</vt:i4>
      </vt:variant>
      <vt:variant>
        <vt:i4>0</vt:i4>
      </vt:variant>
      <vt:variant>
        <vt:i4>5</vt:i4>
      </vt:variant>
      <vt:variant>
        <vt:lpwstr>https://ru.wikipedia.org/wiki/%D0%A1%D0%BE%D1%81%D0%BD%D0%B0_%D0%BE%D0%B1%D1%8B%D0%BA%D0%BD%D0%BE%D0%B2%D0%B5%D0%BD%D0%BD%D0%B0%D1%8F</vt:lpwstr>
      </vt:variant>
      <vt:variant>
        <vt:lpwstr/>
      </vt:variant>
      <vt:variant>
        <vt:i4>4587555</vt:i4>
      </vt:variant>
      <vt:variant>
        <vt:i4>549</vt:i4>
      </vt:variant>
      <vt:variant>
        <vt:i4>0</vt:i4>
      </vt:variant>
      <vt:variant>
        <vt:i4>5</vt:i4>
      </vt:variant>
      <vt:variant>
        <vt:lpwstr>https://ru.wikipedia.org/wiki/%D0%A1%D0%BE%D1%81%D0%BD%D0%B0_%D0%BA%D1%80%D1%8B%D0%BC%D1%81%D0%BA%D0%B0%D1%8F</vt:lpwstr>
      </vt:variant>
      <vt:variant>
        <vt:lpwstr/>
      </vt:variant>
      <vt:variant>
        <vt:i4>1179771</vt:i4>
      </vt:variant>
      <vt:variant>
        <vt:i4>546</vt:i4>
      </vt:variant>
      <vt:variant>
        <vt:i4>0</vt:i4>
      </vt:variant>
      <vt:variant>
        <vt:i4>5</vt:i4>
      </vt:variant>
      <vt:variant>
        <vt:lpwstr>https://ru.wikipedia.org/wiki/%D0%AF%D1%81%D0%B5%D0%BD%D1%8C_%D0%BE%D0%B1%D1%8B%D0%BA%D0%BD%D0%BE%D0%B2%D0%B5%D0%BD%D0%BD%D1%8B%D0%B9</vt:lpwstr>
      </vt:variant>
      <vt:variant>
        <vt:lpwstr/>
      </vt:variant>
      <vt:variant>
        <vt:i4>3997697</vt:i4>
      </vt:variant>
      <vt:variant>
        <vt:i4>543</vt:i4>
      </vt:variant>
      <vt:variant>
        <vt:i4>0</vt:i4>
      </vt:variant>
      <vt:variant>
        <vt:i4>5</vt:i4>
      </vt:variant>
      <vt:variant>
        <vt:lpwstr>https://ru.wikipedia.org/wiki/%D0%A1%D0%B8%D1%80%D0%B5%D0%BD%D1%8C_%D0%BF%D0%B5%D1%80%D1%81%D0%B8%D0%B4%D1%81%D0%BA%D0%B0%D1%8F</vt:lpwstr>
      </vt:variant>
      <vt:variant>
        <vt:lpwstr/>
      </vt:variant>
      <vt:variant>
        <vt:i4>3997790</vt:i4>
      </vt:variant>
      <vt:variant>
        <vt:i4>540</vt:i4>
      </vt:variant>
      <vt:variant>
        <vt:i4>0</vt:i4>
      </vt:variant>
      <vt:variant>
        <vt:i4>5</vt:i4>
      </vt:variant>
      <vt:variant>
        <vt:lpwstr>https://ru.wikipedia.org/wiki/%D0%A1%D0%B8%D1%80%D0%B5%D0%BD%D1%8C_%D0%BE%D0%B1%D1%8B%D0%BA%D0%BD%D0%BE%D0%B2%D0%B5%D0%BD%D0%BD%D0%B0%D1%8F</vt:lpwstr>
      </vt:variant>
      <vt:variant>
        <vt:lpwstr/>
      </vt:variant>
      <vt:variant>
        <vt:i4>7209048</vt:i4>
      </vt:variant>
      <vt:variant>
        <vt:i4>537</vt:i4>
      </vt:variant>
      <vt:variant>
        <vt:i4>0</vt:i4>
      </vt:variant>
      <vt:variant>
        <vt:i4>5</vt:i4>
      </vt:variant>
      <vt:variant>
        <vt:lpwstr>https://ru.wikipedia.org/wiki/%D0%91%D0%B8%D0%BE%D1%82%D0%B0_%D0%B2%D0%BE%D1%81%D1%82%D0%BE%D1%87%D0%BD%D0%B0%D1%8F</vt:lpwstr>
      </vt:variant>
      <vt:variant>
        <vt:lpwstr/>
      </vt:variant>
      <vt:variant>
        <vt:i4>1900592</vt:i4>
      </vt:variant>
      <vt:variant>
        <vt:i4>534</vt:i4>
      </vt:variant>
      <vt:variant>
        <vt:i4>0</vt:i4>
      </vt:variant>
      <vt:variant>
        <vt:i4>5</vt:i4>
      </vt:variant>
      <vt:variant>
        <vt:lpwstr>https://ru.wikipedia.org/w/index.php?title=%D0%9F%D0%B8%D1%85%D1%82%D0%B0_%D0%BD%D1%83%D0%BC%D0%B8%D0%B4%D0%B8%D0%B9%D1%81%D0%BA%D0%B0%D1%8F&amp;action=edit&amp;redlink=1</vt:lpwstr>
      </vt:variant>
      <vt:variant>
        <vt:lpwstr/>
      </vt:variant>
      <vt:variant>
        <vt:i4>3276810</vt:i4>
      </vt:variant>
      <vt:variant>
        <vt:i4>531</vt:i4>
      </vt:variant>
      <vt:variant>
        <vt:i4>0</vt:i4>
      </vt:variant>
      <vt:variant>
        <vt:i4>5</vt:i4>
      </vt:variant>
      <vt:variant>
        <vt:lpwstr>https://ru.wikipedia.org/wiki/%D0%9F%D0%B8%D1%85%D1%82%D0%B0_%D0%B8%D1%81%D0%BF%D0%B0%D0%BD%D1%81%D0%BA%D0%B0%D1%8F</vt:lpwstr>
      </vt:variant>
      <vt:variant>
        <vt:lpwstr/>
      </vt:variant>
      <vt:variant>
        <vt:i4>7209048</vt:i4>
      </vt:variant>
      <vt:variant>
        <vt:i4>528</vt:i4>
      </vt:variant>
      <vt:variant>
        <vt:i4>0</vt:i4>
      </vt:variant>
      <vt:variant>
        <vt:i4>5</vt:i4>
      </vt:variant>
      <vt:variant>
        <vt:lpwstr>https://ru.wikipedia.org/wiki/%D0%91%D0%B8%D0%BE%D1%82%D0%B0_%D0%B2%D0%BE%D1%81%D1%82%D0%BE%D1%87%D0%BD%D0%B0%D1%8F</vt:lpwstr>
      </vt:variant>
      <vt:variant>
        <vt:lpwstr/>
      </vt:variant>
      <vt:variant>
        <vt:i4>1048699</vt:i4>
      </vt:variant>
      <vt:variant>
        <vt:i4>525</vt:i4>
      </vt:variant>
      <vt:variant>
        <vt:i4>0</vt:i4>
      </vt:variant>
      <vt:variant>
        <vt:i4>5</vt:i4>
      </vt:variant>
      <vt:variant>
        <vt:lpwstr>https://ru.wikipedia.org/wiki/%D0%A2%D1%83%D1%8F_%D1%81%D0%BA%D0%BB%D0%B0%D0%B4%D1%87%D0%B0%D1%82%D0%B0%D1%8F</vt:lpwstr>
      </vt:variant>
      <vt:variant>
        <vt:lpwstr/>
      </vt:variant>
      <vt:variant>
        <vt:i4>4915321</vt:i4>
      </vt:variant>
      <vt:variant>
        <vt:i4>522</vt:i4>
      </vt:variant>
      <vt:variant>
        <vt:i4>0</vt:i4>
      </vt:variant>
      <vt:variant>
        <vt:i4>5</vt:i4>
      </vt:variant>
      <vt:variant>
        <vt:lpwstr>https://ru.wikipedia.org/wiki/%D0%A2%D1%83%D1%8F_%D0%B7%D0%B0%D0%BF%D0%B0%D0%B4%D0%BD%D0%B0%D1%8F</vt:lpwstr>
      </vt:variant>
      <vt:variant>
        <vt:lpwstr/>
      </vt:variant>
      <vt:variant>
        <vt:i4>4063233</vt:i4>
      </vt:variant>
      <vt:variant>
        <vt:i4>519</vt:i4>
      </vt:variant>
      <vt:variant>
        <vt:i4>0</vt:i4>
      </vt:variant>
      <vt:variant>
        <vt:i4>5</vt:i4>
      </vt:variant>
      <vt:variant>
        <vt:lpwstr>https://ru.wikipedia.org/wiki/%D0%9C%D0%BE%D0%B6%D0%B6%D0%B5%D0%B2%D0%B5%D0%BB%D1%8C%D0%BD%D0%B8%D0%BA_%D0%B2%D0%B8%D1%80%D0%B3%D0%B8%D0%BD%D1%81%D0%BA%D0%B8%D0%B9</vt:lpwstr>
      </vt:variant>
      <vt:variant>
        <vt:lpwstr/>
      </vt:variant>
      <vt:variant>
        <vt:i4>7209019</vt:i4>
      </vt:variant>
      <vt:variant>
        <vt:i4>516</vt:i4>
      </vt:variant>
      <vt:variant>
        <vt:i4>0</vt:i4>
      </vt:variant>
      <vt:variant>
        <vt:i4>5</vt:i4>
      </vt:variant>
      <vt:variant>
        <vt:lpwstr>https://ru.wikipedia.org/wiki/%D0%A1%D0%B0%D0%BB%D0%B3%D0%B8%D1%80</vt:lpwstr>
      </vt:variant>
      <vt:variant>
        <vt:lpwstr/>
      </vt:variant>
      <vt:variant>
        <vt:i4>1966133</vt:i4>
      </vt:variant>
      <vt:variant>
        <vt:i4>513</vt:i4>
      </vt:variant>
      <vt:variant>
        <vt:i4>0</vt:i4>
      </vt:variant>
      <vt:variant>
        <vt:i4>5</vt:i4>
      </vt:variant>
      <vt:variant>
        <vt:lpwstr/>
      </vt:variant>
      <vt:variant>
        <vt:lpwstr>_Toc371608707</vt:lpwstr>
      </vt:variant>
      <vt:variant>
        <vt:i4>1245204</vt:i4>
      </vt:variant>
      <vt:variant>
        <vt:i4>507</vt:i4>
      </vt:variant>
      <vt:variant>
        <vt:i4>0</vt:i4>
      </vt:variant>
      <vt:variant>
        <vt:i4>5</vt:i4>
      </vt:variant>
      <vt:variant>
        <vt:lpwstr>https://ru.wikipedia.org/wiki/%D0%9E%D0%B2%D1%80%D0%B0%D0%B3</vt:lpwstr>
      </vt:variant>
      <vt:variant>
        <vt:lpwstr/>
      </vt:variant>
      <vt:variant>
        <vt:i4>6815819</vt:i4>
      </vt:variant>
      <vt:variant>
        <vt:i4>504</vt:i4>
      </vt:variant>
      <vt:variant>
        <vt:i4>0</vt:i4>
      </vt:variant>
      <vt:variant>
        <vt:i4>5</vt:i4>
      </vt:variant>
      <vt:variant>
        <vt:lpwstr>https://ru.wikipedia.org/wiki/%D0%91%D0%B0%D0%BB%D0%BA%D0%B0_(%D1%80%D0%B5%D0%BB%D1%8C%D0%B5%D1%84)</vt:lpwstr>
      </vt:variant>
      <vt:variant>
        <vt:lpwstr/>
      </vt:variant>
      <vt:variant>
        <vt:i4>4259900</vt:i4>
      </vt:variant>
      <vt:variant>
        <vt:i4>501</vt:i4>
      </vt:variant>
      <vt:variant>
        <vt:i4>0</vt:i4>
      </vt:variant>
      <vt:variant>
        <vt:i4>5</vt:i4>
      </vt:variant>
      <vt:variant>
        <vt:lpwstr>https://ru.wikipedia.org/wiki/%D0%94%D0%BE%D0%BB%D0%B8%D0%BD%D0%B0_(%D1%80%D0%B5%D1%87%D0%BD%D0%B0%D1%8F)</vt:lpwstr>
      </vt:variant>
      <vt:variant>
        <vt:lpwstr/>
      </vt:variant>
      <vt:variant>
        <vt:i4>6422624</vt:i4>
      </vt:variant>
      <vt:variant>
        <vt:i4>498</vt:i4>
      </vt:variant>
      <vt:variant>
        <vt:i4>0</vt:i4>
      </vt:variant>
      <vt:variant>
        <vt:i4>5</vt:i4>
      </vt:variant>
      <vt:variant>
        <vt:lpwstr>https://ru.wikipedia.org/wiki/%D0%A0%D0%B5%D0%BA%D0%B0</vt:lpwstr>
      </vt:variant>
      <vt:variant>
        <vt:lpwstr/>
      </vt:variant>
      <vt:variant>
        <vt:i4>6684724</vt:i4>
      </vt:variant>
      <vt:variant>
        <vt:i4>486</vt:i4>
      </vt:variant>
      <vt:variant>
        <vt:i4>0</vt:i4>
      </vt:variant>
      <vt:variant>
        <vt:i4>5</vt:i4>
      </vt:variant>
      <vt:variant>
        <vt:lpwstr>https://ru.wikipedia.org/wiki/%D0%90%D0%BD%D0%BE%D0%BC%D0%B0%D0%BB%D1%8C%D0%BD%D0%B0%D1%8F_%D0%B6%D0%B0%D1%80%D0%B0_%D0%B2_%D0%A0%D0%BE%D1%81%D1%81%D0%B8%D0%B8_(2010)</vt:lpwstr>
      </vt:variant>
      <vt:variant>
        <vt:lpwstr/>
      </vt:variant>
      <vt:variant>
        <vt:i4>4194383</vt:i4>
      </vt:variant>
      <vt:variant>
        <vt:i4>483</vt:i4>
      </vt:variant>
      <vt:variant>
        <vt:i4>0</vt:i4>
      </vt:variant>
      <vt:variant>
        <vt:i4>5</vt:i4>
      </vt:variant>
      <vt:variant>
        <vt:lpwstr>https://ru.wikipedia.org/wiki/%D0%9C%D0%B8%D0%BB%D0%BB%D0%B8%D0%BC%D0%B5%D1%82%D1%80</vt:lpwstr>
      </vt:variant>
      <vt:variant>
        <vt:lpwstr/>
      </vt:variant>
      <vt:variant>
        <vt:i4>1835126</vt:i4>
      </vt:variant>
      <vt:variant>
        <vt:i4>480</vt:i4>
      </vt:variant>
      <vt:variant>
        <vt:i4>0</vt:i4>
      </vt:variant>
      <vt:variant>
        <vt:i4>5</vt:i4>
      </vt:variant>
      <vt:variant>
        <vt:lpwstr>https://ru.wikipedia.org/wiki/%D0%93%D1%80%D0%B0%D0%B4%D1%83%D1%81_%D0%A6%D0%B5%D0%BB%D1%8C%D1%81%D0%B8%D1%8F</vt:lpwstr>
      </vt:variant>
      <vt:variant>
        <vt:lpwstr/>
      </vt:variant>
      <vt:variant>
        <vt:i4>4456471</vt:i4>
      </vt:variant>
      <vt:variant>
        <vt:i4>474</vt:i4>
      </vt:variant>
      <vt:variant>
        <vt:i4>0</vt:i4>
      </vt:variant>
      <vt:variant>
        <vt:i4>5</vt:i4>
      </vt:variant>
      <vt:variant>
        <vt:lpwstr>https://ru.wikipedia.org/wiki/%D0%A1%D1%82%D0%B5%D0%BF%D1%8C</vt:lpwstr>
      </vt:variant>
      <vt:variant>
        <vt:lpwstr/>
      </vt:variant>
      <vt:variant>
        <vt:i4>7077987</vt:i4>
      </vt:variant>
      <vt:variant>
        <vt:i4>471</vt:i4>
      </vt:variant>
      <vt:variant>
        <vt:i4>0</vt:i4>
      </vt:variant>
      <vt:variant>
        <vt:i4>5</vt:i4>
      </vt:variant>
      <vt:variant>
        <vt:lpwstr>https://ru.wikipedia.org/wiki/%D0%9A%D0%BB%D0%B8%D0%BC%D0%B0%D1%82</vt:lpwstr>
      </vt:variant>
      <vt:variant>
        <vt:lpwstr/>
      </vt:variant>
      <vt:variant>
        <vt:i4>8126521</vt:i4>
      </vt:variant>
      <vt:variant>
        <vt:i4>468</vt:i4>
      </vt:variant>
      <vt:variant>
        <vt:i4>0</vt:i4>
      </vt:variant>
      <vt:variant>
        <vt:i4>5</vt:i4>
      </vt:variant>
      <vt:variant>
        <vt:lpwstr>https://ru.wikipedia.org/w/index.php?title=%D0%9A%D0%BE%D0%BD%D1%82%D0%B8%D0%BD%D0%B5%D0%BD%D1%82%D0%B0%D0%BB%D1%8C%D0%BD%D0%BE%D1%81%D1%82%D1%8C&amp;action=edit&amp;redlink=1</vt:lpwstr>
      </vt:variant>
      <vt:variant>
        <vt:lpwstr/>
      </vt:variant>
      <vt:variant>
        <vt:i4>7864373</vt:i4>
      </vt:variant>
      <vt:variant>
        <vt:i4>465</vt:i4>
      </vt:variant>
      <vt:variant>
        <vt:i4>0</vt:i4>
      </vt:variant>
      <vt:variant>
        <vt:i4>5</vt:i4>
      </vt:variant>
      <vt:variant>
        <vt:lpwstr>consultantplus://offline/ref=147B6869FA0B397B2CA14AEC89552AD137A29433F57DF702C6ED2C37rCRDI</vt:lpwstr>
      </vt:variant>
      <vt:variant>
        <vt:lpwstr/>
      </vt:variant>
      <vt:variant>
        <vt:i4>3801196</vt:i4>
      </vt:variant>
      <vt:variant>
        <vt:i4>462</vt:i4>
      </vt:variant>
      <vt:variant>
        <vt:i4>0</vt:i4>
      </vt:variant>
      <vt:variant>
        <vt:i4>5</vt:i4>
      </vt:variant>
      <vt:variant>
        <vt:lpwstr>https://ru.wikipedia.org/wiki/%D0%96%D0%B5%D0%BB%D0%B5%D0%B7%D0%BD%D0%BE%D0%B4%D0%BE%D1%80%D0%BE%D0%B6%D0%BD%D1%8B%D0%B9_%D0%B2%D0%BE%D0%BA%D0%B7%D0%B0%D0%BB_%D0%A1%D0%B8%D0%BC%D1%84%D0%B5%D1%80%D0%BE%D0%BF%D0%BE%D0%BB%D1%8C</vt:lpwstr>
      </vt:variant>
      <vt:variant>
        <vt:lpwstr/>
      </vt:variant>
      <vt:variant>
        <vt:i4>4128871</vt:i4>
      </vt:variant>
      <vt:variant>
        <vt:i4>459</vt:i4>
      </vt:variant>
      <vt:variant>
        <vt:i4>0</vt:i4>
      </vt:variant>
      <vt:variant>
        <vt:i4>5</vt:i4>
      </vt:variant>
      <vt:variant>
        <vt:lpwstr>https://ru.wikipedia.org/wiki/%D0%90%D0%B2%D1%82%D0%BE%D0%BD%D0%BE%D0%BC%D0%BD%D0%B0%D1%8F_%D0%A0%D0%B5%D1%81%D0%BF%D1%83%D0%B1%D0%BB%D0%B8%D0%BA%D0%B0_%D0%9A%D1%80%D1%8B%D0%BC</vt:lpwstr>
      </vt:variant>
      <vt:variant>
        <vt:lpwstr/>
      </vt:variant>
      <vt:variant>
        <vt:i4>4128871</vt:i4>
      </vt:variant>
      <vt:variant>
        <vt:i4>456</vt:i4>
      </vt:variant>
      <vt:variant>
        <vt:i4>0</vt:i4>
      </vt:variant>
      <vt:variant>
        <vt:i4>5</vt:i4>
      </vt:variant>
      <vt:variant>
        <vt:lpwstr>https://ru.wikipedia.org/wiki/%D0%90%D0%B2%D1%82%D0%BE%D0%BD%D0%BE%D0%BC%D0%BD%D0%B0%D1%8F_%D0%A0%D0%B5%D1%81%D0%BF%D1%83%D0%B1%D0%BB%D0%B8%D0%BA%D0%B0_%D0%9A%D1%80%D1%8B%D0%BC</vt:lpwstr>
      </vt:variant>
      <vt:variant>
        <vt:lpwstr/>
      </vt:variant>
      <vt:variant>
        <vt:i4>5898255</vt:i4>
      </vt:variant>
      <vt:variant>
        <vt:i4>447</vt:i4>
      </vt:variant>
      <vt:variant>
        <vt:i4>0</vt:i4>
      </vt:variant>
      <vt:variant>
        <vt:i4>5</vt:i4>
      </vt:variant>
      <vt:variant>
        <vt:lpwstr>consultantplus://offline/ref=8EA25919BDCE8C660317CE123FD9F059F18F87A6CEFD88C62CC5FE616A9638tDl8G</vt:lpwstr>
      </vt:variant>
      <vt:variant>
        <vt:lpwstr/>
      </vt:variant>
      <vt:variant>
        <vt:i4>1310780</vt:i4>
      </vt:variant>
      <vt:variant>
        <vt:i4>440</vt:i4>
      </vt:variant>
      <vt:variant>
        <vt:i4>0</vt:i4>
      </vt:variant>
      <vt:variant>
        <vt:i4>5</vt:i4>
      </vt:variant>
      <vt:variant>
        <vt:lpwstr/>
      </vt:variant>
      <vt:variant>
        <vt:lpwstr>_Toc442785253</vt:lpwstr>
      </vt:variant>
      <vt:variant>
        <vt:i4>1310780</vt:i4>
      </vt:variant>
      <vt:variant>
        <vt:i4>434</vt:i4>
      </vt:variant>
      <vt:variant>
        <vt:i4>0</vt:i4>
      </vt:variant>
      <vt:variant>
        <vt:i4>5</vt:i4>
      </vt:variant>
      <vt:variant>
        <vt:lpwstr/>
      </vt:variant>
      <vt:variant>
        <vt:lpwstr>_Toc442785252</vt:lpwstr>
      </vt:variant>
      <vt:variant>
        <vt:i4>1310780</vt:i4>
      </vt:variant>
      <vt:variant>
        <vt:i4>428</vt:i4>
      </vt:variant>
      <vt:variant>
        <vt:i4>0</vt:i4>
      </vt:variant>
      <vt:variant>
        <vt:i4>5</vt:i4>
      </vt:variant>
      <vt:variant>
        <vt:lpwstr/>
      </vt:variant>
      <vt:variant>
        <vt:lpwstr>_Toc442785251</vt:lpwstr>
      </vt:variant>
      <vt:variant>
        <vt:i4>1310780</vt:i4>
      </vt:variant>
      <vt:variant>
        <vt:i4>422</vt:i4>
      </vt:variant>
      <vt:variant>
        <vt:i4>0</vt:i4>
      </vt:variant>
      <vt:variant>
        <vt:i4>5</vt:i4>
      </vt:variant>
      <vt:variant>
        <vt:lpwstr/>
      </vt:variant>
      <vt:variant>
        <vt:lpwstr>_Toc442785250</vt:lpwstr>
      </vt:variant>
      <vt:variant>
        <vt:i4>1376316</vt:i4>
      </vt:variant>
      <vt:variant>
        <vt:i4>416</vt:i4>
      </vt:variant>
      <vt:variant>
        <vt:i4>0</vt:i4>
      </vt:variant>
      <vt:variant>
        <vt:i4>5</vt:i4>
      </vt:variant>
      <vt:variant>
        <vt:lpwstr/>
      </vt:variant>
      <vt:variant>
        <vt:lpwstr>_Toc442785249</vt:lpwstr>
      </vt:variant>
      <vt:variant>
        <vt:i4>1376316</vt:i4>
      </vt:variant>
      <vt:variant>
        <vt:i4>410</vt:i4>
      </vt:variant>
      <vt:variant>
        <vt:i4>0</vt:i4>
      </vt:variant>
      <vt:variant>
        <vt:i4>5</vt:i4>
      </vt:variant>
      <vt:variant>
        <vt:lpwstr/>
      </vt:variant>
      <vt:variant>
        <vt:lpwstr>_Toc442785248</vt:lpwstr>
      </vt:variant>
      <vt:variant>
        <vt:i4>1376316</vt:i4>
      </vt:variant>
      <vt:variant>
        <vt:i4>404</vt:i4>
      </vt:variant>
      <vt:variant>
        <vt:i4>0</vt:i4>
      </vt:variant>
      <vt:variant>
        <vt:i4>5</vt:i4>
      </vt:variant>
      <vt:variant>
        <vt:lpwstr/>
      </vt:variant>
      <vt:variant>
        <vt:lpwstr>_Toc442785247</vt:lpwstr>
      </vt:variant>
      <vt:variant>
        <vt:i4>1376316</vt:i4>
      </vt:variant>
      <vt:variant>
        <vt:i4>398</vt:i4>
      </vt:variant>
      <vt:variant>
        <vt:i4>0</vt:i4>
      </vt:variant>
      <vt:variant>
        <vt:i4>5</vt:i4>
      </vt:variant>
      <vt:variant>
        <vt:lpwstr/>
      </vt:variant>
      <vt:variant>
        <vt:lpwstr>_Toc442785246</vt:lpwstr>
      </vt:variant>
      <vt:variant>
        <vt:i4>1376316</vt:i4>
      </vt:variant>
      <vt:variant>
        <vt:i4>392</vt:i4>
      </vt:variant>
      <vt:variant>
        <vt:i4>0</vt:i4>
      </vt:variant>
      <vt:variant>
        <vt:i4>5</vt:i4>
      </vt:variant>
      <vt:variant>
        <vt:lpwstr/>
      </vt:variant>
      <vt:variant>
        <vt:lpwstr>_Toc442785245</vt:lpwstr>
      </vt:variant>
      <vt:variant>
        <vt:i4>1376316</vt:i4>
      </vt:variant>
      <vt:variant>
        <vt:i4>386</vt:i4>
      </vt:variant>
      <vt:variant>
        <vt:i4>0</vt:i4>
      </vt:variant>
      <vt:variant>
        <vt:i4>5</vt:i4>
      </vt:variant>
      <vt:variant>
        <vt:lpwstr/>
      </vt:variant>
      <vt:variant>
        <vt:lpwstr>_Toc442785244</vt:lpwstr>
      </vt:variant>
      <vt:variant>
        <vt:i4>1376316</vt:i4>
      </vt:variant>
      <vt:variant>
        <vt:i4>380</vt:i4>
      </vt:variant>
      <vt:variant>
        <vt:i4>0</vt:i4>
      </vt:variant>
      <vt:variant>
        <vt:i4>5</vt:i4>
      </vt:variant>
      <vt:variant>
        <vt:lpwstr/>
      </vt:variant>
      <vt:variant>
        <vt:lpwstr>_Toc442785243</vt:lpwstr>
      </vt:variant>
      <vt:variant>
        <vt:i4>1376316</vt:i4>
      </vt:variant>
      <vt:variant>
        <vt:i4>374</vt:i4>
      </vt:variant>
      <vt:variant>
        <vt:i4>0</vt:i4>
      </vt:variant>
      <vt:variant>
        <vt:i4>5</vt:i4>
      </vt:variant>
      <vt:variant>
        <vt:lpwstr/>
      </vt:variant>
      <vt:variant>
        <vt:lpwstr>_Toc442785242</vt:lpwstr>
      </vt:variant>
      <vt:variant>
        <vt:i4>1376316</vt:i4>
      </vt:variant>
      <vt:variant>
        <vt:i4>368</vt:i4>
      </vt:variant>
      <vt:variant>
        <vt:i4>0</vt:i4>
      </vt:variant>
      <vt:variant>
        <vt:i4>5</vt:i4>
      </vt:variant>
      <vt:variant>
        <vt:lpwstr/>
      </vt:variant>
      <vt:variant>
        <vt:lpwstr>_Toc442785241</vt:lpwstr>
      </vt:variant>
      <vt:variant>
        <vt:i4>1376316</vt:i4>
      </vt:variant>
      <vt:variant>
        <vt:i4>362</vt:i4>
      </vt:variant>
      <vt:variant>
        <vt:i4>0</vt:i4>
      </vt:variant>
      <vt:variant>
        <vt:i4>5</vt:i4>
      </vt:variant>
      <vt:variant>
        <vt:lpwstr/>
      </vt:variant>
      <vt:variant>
        <vt:lpwstr>_Toc442785240</vt:lpwstr>
      </vt:variant>
      <vt:variant>
        <vt:i4>1179708</vt:i4>
      </vt:variant>
      <vt:variant>
        <vt:i4>356</vt:i4>
      </vt:variant>
      <vt:variant>
        <vt:i4>0</vt:i4>
      </vt:variant>
      <vt:variant>
        <vt:i4>5</vt:i4>
      </vt:variant>
      <vt:variant>
        <vt:lpwstr/>
      </vt:variant>
      <vt:variant>
        <vt:lpwstr>_Toc442785239</vt:lpwstr>
      </vt:variant>
      <vt:variant>
        <vt:i4>1179708</vt:i4>
      </vt:variant>
      <vt:variant>
        <vt:i4>350</vt:i4>
      </vt:variant>
      <vt:variant>
        <vt:i4>0</vt:i4>
      </vt:variant>
      <vt:variant>
        <vt:i4>5</vt:i4>
      </vt:variant>
      <vt:variant>
        <vt:lpwstr/>
      </vt:variant>
      <vt:variant>
        <vt:lpwstr>_Toc442785238</vt:lpwstr>
      </vt:variant>
      <vt:variant>
        <vt:i4>1179708</vt:i4>
      </vt:variant>
      <vt:variant>
        <vt:i4>344</vt:i4>
      </vt:variant>
      <vt:variant>
        <vt:i4>0</vt:i4>
      </vt:variant>
      <vt:variant>
        <vt:i4>5</vt:i4>
      </vt:variant>
      <vt:variant>
        <vt:lpwstr/>
      </vt:variant>
      <vt:variant>
        <vt:lpwstr>_Toc442785237</vt:lpwstr>
      </vt:variant>
      <vt:variant>
        <vt:i4>1179708</vt:i4>
      </vt:variant>
      <vt:variant>
        <vt:i4>338</vt:i4>
      </vt:variant>
      <vt:variant>
        <vt:i4>0</vt:i4>
      </vt:variant>
      <vt:variant>
        <vt:i4>5</vt:i4>
      </vt:variant>
      <vt:variant>
        <vt:lpwstr/>
      </vt:variant>
      <vt:variant>
        <vt:lpwstr>_Toc442785236</vt:lpwstr>
      </vt:variant>
      <vt:variant>
        <vt:i4>1179708</vt:i4>
      </vt:variant>
      <vt:variant>
        <vt:i4>332</vt:i4>
      </vt:variant>
      <vt:variant>
        <vt:i4>0</vt:i4>
      </vt:variant>
      <vt:variant>
        <vt:i4>5</vt:i4>
      </vt:variant>
      <vt:variant>
        <vt:lpwstr/>
      </vt:variant>
      <vt:variant>
        <vt:lpwstr>_Toc442785235</vt:lpwstr>
      </vt:variant>
      <vt:variant>
        <vt:i4>1179708</vt:i4>
      </vt:variant>
      <vt:variant>
        <vt:i4>326</vt:i4>
      </vt:variant>
      <vt:variant>
        <vt:i4>0</vt:i4>
      </vt:variant>
      <vt:variant>
        <vt:i4>5</vt:i4>
      </vt:variant>
      <vt:variant>
        <vt:lpwstr/>
      </vt:variant>
      <vt:variant>
        <vt:lpwstr>_Toc442785234</vt:lpwstr>
      </vt:variant>
      <vt:variant>
        <vt:i4>1179708</vt:i4>
      </vt:variant>
      <vt:variant>
        <vt:i4>320</vt:i4>
      </vt:variant>
      <vt:variant>
        <vt:i4>0</vt:i4>
      </vt:variant>
      <vt:variant>
        <vt:i4>5</vt:i4>
      </vt:variant>
      <vt:variant>
        <vt:lpwstr/>
      </vt:variant>
      <vt:variant>
        <vt:lpwstr>_Toc442785233</vt:lpwstr>
      </vt:variant>
      <vt:variant>
        <vt:i4>1179708</vt:i4>
      </vt:variant>
      <vt:variant>
        <vt:i4>314</vt:i4>
      </vt:variant>
      <vt:variant>
        <vt:i4>0</vt:i4>
      </vt:variant>
      <vt:variant>
        <vt:i4>5</vt:i4>
      </vt:variant>
      <vt:variant>
        <vt:lpwstr/>
      </vt:variant>
      <vt:variant>
        <vt:lpwstr>_Toc442785232</vt:lpwstr>
      </vt:variant>
      <vt:variant>
        <vt:i4>1179708</vt:i4>
      </vt:variant>
      <vt:variant>
        <vt:i4>308</vt:i4>
      </vt:variant>
      <vt:variant>
        <vt:i4>0</vt:i4>
      </vt:variant>
      <vt:variant>
        <vt:i4>5</vt:i4>
      </vt:variant>
      <vt:variant>
        <vt:lpwstr/>
      </vt:variant>
      <vt:variant>
        <vt:lpwstr>_Toc442785231</vt:lpwstr>
      </vt:variant>
      <vt:variant>
        <vt:i4>1179708</vt:i4>
      </vt:variant>
      <vt:variant>
        <vt:i4>302</vt:i4>
      </vt:variant>
      <vt:variant>
        <vt:i4>0</vt:i4>
      </vt:variant>
      <vt:variant>
        <vt:i4>5</vt:i4>
      </vt:variant>
      <vt:variant>
        <vt:lpwstr/>
      </vt:variant>
      <vt:variant>
        <vt:lpwstr>_Toc442785230</vt:lpwstr>
      </vt:variant>
      <vt:variant>
        <vt:i4>1245244</vt:i4>
      </vt:variant>
      <vt:variant>
        <vt:i4>296</vt:i4>
      </vt:variant>
      <vt:variant>
        <vt:i4>0</vt:i4>
      </vt:variant>
      <vt:variant>
        <vt:i4>5</vt:i4>
      </vt:variant>
      <vt:variant>
        <vt:lpwstr/>
      </vt:variant>
      <vt:variant>
        <vt:lpwstr>_Toc442785229</vt:lpwstr>
      </vt:variant>
      <vt:variant>
        <vt:i4>1245244</vt:i4>
      </vt:variant>
      <vt:variant>
        <vt:i4>290</vt:i4>
      </vt:variant>
      <vt:variant>
        <vt:i4>0</vt:i4>
      </vt:variant>
      <vt:variant>
        <vt:i4>5</vt:i4>
      </vt:variant>
      <vt:variant>
        <vt:lpwstr/>
      </vt:variant>
      <vt:variant>
        <vt:lpwstr>_Toc442785228</vt:lpwstr>
      </vt:variant>
      <vt:variant>
        <vt:i4>1245244</vt:i4>
      </vt:variant>
      <vt:variant>
        <vt:i4>284</vt:i4>
      </vt:variant>
      <vt:variant>
        <vt:i4>0</vt:i4>
      </vt:variant>
      <vt:variant>
        <vt:i4>5</vt:i4>
      </vt:variant>
      <vt:variant>
        <vt:lpwstr/>
      </vt:variant>
      <vt:variant>
        <vt:lpwstr>_Toc442785227</vt:lpwstr>
      </vt:variant>
      <vt:variant>
        <vt:i4>1245244</vt:i4>
      </vt:variant>
      <vt:variant>
        <vt:i4>278</vt:i4>
      </vt:variant>
      <vt:variant>
        <vt:i4>0</vt:i4>
      </vt:variant>
      <vt:variant>
        <vt:i4>5</vt:i4>
      </vt:variant>
      <vt:variant>
        <vt:lpwstr/>
      </vt:variant>
      <vt:variant>
        <vt:lpwstr>_Toc442785226</vt:lpwstr>
      </vt:variant>
      <vt:variant>
        <vt:i4>1245244</vt:i4>
      </vt:variant>
      <vt:variant>
        <vt:i4>272</vt:i4>
      </vt:variant>
      <vt:variant>
        <vt:i4>0</vt:i4>
      </vt:variant>
      <vt:variant>
        <vt:i4>5</vt:i4>
      </vt:variant>
      <vt:variant>
        <vt:lpwstr/>
      </vt:variant>
      <vt:variant>
        <vt:lpwstr>_Toc442785225</vt:lpwstr>
      </vt:variant>
      <vt:variant>
        <vt:i4>1245244</vt:i4>
      </vt:variant>
      <vt:variant>
        <vt:i4>266</vt:i4>
      </vt:variant>
      <vt:variant>
        <vt:i4>0</vt:i4>
      </vt:variant>
      <vt:variant>
        <vt:i4>5</vt:i4>
      </vt:variant>
      <vt:variant>
        <vt:lpwstr/>
      </vt:variant>
      <vt:variant>
        <vt:lpwstr>_Toc442785224</vt:lpwstr>
      </vt:variant>
      <vt:variant>
        <vt:i4>1245244</vt:i4>
      </vt:variant>
      <vt:variant>
        <vt:i4>260</vt:i4>
      </vt:variant>
      <vt:variant>
        <vt:i4>0</vt:i4>
      </vt:variant>
      <vt:variant>
        <vt:i4>5</vt:i4>
      </vt:variant>
      <vt:variant>
        <vt:lpwstr/>
      </vt:variant>
      <vt:variant>
        <vt:lpwstr>_Toc442785223</vt:lpwstr>
      </vt:variant>
      <vt:variant>
        <vt:i4>1245244</vt:i4>
      </vt:variant>
      <vt:variant>
        <vt:i4>254</vt:i4>
      </vt:variant>
      <vt:variant>
        <vt:i4>0</vt:i4>
      </vt:variant>
      <vt:variant>
        <vt:i4>5</vt:i4>
      </vt:variant>
      <vt:variant>
        <vt:lpwstr/>
      </vt:variant>
      <vt:variant>
        <vt:lpwstr>_Toc442785222</vt:lpwstr>
      </vt:variant>
      <vt:variant>
        <vt:i4>1245244</vt:i4>
      </vt:variant>
      <vt:variant>
        <vt:i4>248</vt:i4>
      </vt:variant>
      <vt:variant>
        <vt:i4>0</vt:i4>
      </vt:variant>
      <vt:variant>
        <vt:i4>5</vt:i4>
      </vt:variant>
      <vt:variant>
        <vt:lpwstr/>
      </vt:variant>
      <vt:variant>
        <vt:lpwstr>_Toc442785221</vt:lpwstr>
      </vt:variant>
      <vt:variant>
        <vt:i4>1245244</vt:i4>
      </vt:variant>
      <vt:variant>
        <vt:i4>242</vt:i4>
      </vt:variant>
      <vt:variant>
        <vt:i4>0</vt:i4>
      </vt:variant>
      <vt:variant>
        <vt:i4>5</vt:i4>
      </vt:variant>
      <vt:variant>
        <vt:lpwstr/>
      </vt:variant>
      <vt:variant>
        <vt:lpwstr>_Toc442785220</vt:lpwstr>
      </vt:variant>
      <vt:variant>
        <vt:i4>1048636</vt:i4>
      </vt:variant>
      <vt:variant>
        <vt:i4>236</vt:i4>
      </vt:variant>
      <vt:variant>
        <vt:i4>0</vt:i4>
      </vt:variant>
      <vt:variant>
        <vt:i4>5</vt:i4>
      </vt:variant>
      <vt:variant>
        <vt:lpwstr/>
      </vt:variant>
      <vt:variant>
        <vt:lpwstr>_Toc442785219</vt:lpwstr>
      </vt:variant>
      <vt:variant>
        <vt:i4>1048636</vt:i4>
      </vt:variant>
      <vt:variant>
        <vt:i4>230</vt:i4>
      </vt:variant>
      <vt:variant>
        <vt:i4>0</vt:i4>
      </vt:variant>
      <vt:variant>
        <vt:i4>5</vt:i4>
      </vt:variant>
      <vt:variant>
        <vt:lpwstr/>
      </vt:variant>
      <vt:variant>
        <vt:lpwstr>_Toc442785218</vt:lpwstr>
      </vt:variant>
      <vt:variant>
        <vt:i4>1048636</vt:i4>
      </vt:variant>
      <vt:variant>
        <vt:i4>224</vt:i4>
      </vt:variant>
      <vt:variant>
        <vt:i4>0</vt:i4>
      </vt:variant>
      <vt:variant>
        <vt:i4>5</vt:i4>
      </vt:variant>
      <vt:variant>
        <vt:lpwstr/>
      </vt:variant>
      <vt:variant>
        <vt:lpwstr>_Toc442785217</vt:lpwstr>
      </vt:variant>
      <vt:variant>
        <vt:i4>1048636</vt:i4>
      </vt:variant>
      <vt:variant>
        <vt:i4>218</vt:i4>
      </vt:variant>
      <vt:variant>
        <vt:i4>0</vt:i4>
      </vt:variant>
      <vt:variant>
        <vt:i4>5</vt:i4>
      </vt:variant>
      <vt:variant>
        <vt:lpwstr/>
      </vt:variant>
      <vt:variant>
        <vt:lpwstr>_Toc442785216</vt:lpwstr>
      </vt:variant>
      <vt:variant>
        <vt:i4>1048636</vt:i4>
      </vt:variant>
      <vt:variant>
        <vt:i4>212</vt:i4>
      </vt:variant>
      <vt:variant>
        <vt:i4>0</vt:i4>
      </vt:variant>
      <vt:variant>
        <vt:i4>5</vt:i4>
      </vt:variant>
      <vt:variant>
        <vt:lpwstr/>
      </vt:variant>
      <vt:variant>
        <vt:lpwstr>_Toc442785215</vt:lpwstr>
      </vt:variant>
      <vt:variant>
        <vt:i4>1048636</vt:i4>
      </vt:variant>
      <vt:variant>
        <vt:i4>206</vt:i4>
      </vt:variant>
      <vt:variant>
        <vt:i4>0</vt:i4>
      </vt:variant>
      <vt:variant>
        <vt:i4>5</vt:i4>
      </vt:variant>
      <vt:variant>
        <vt:lpwstr/>
      </vt:variant>
      <vt:variant>
        <vt:lpwstr>_Toc442785214</vt:lpwstr>
      </vt:variant>
      <vt:variant>
        <vt:i4>1048636</vt:i4>
      </vt:variant>
      <vt:variant>
        <vt:i4>200</vt:i4>
      </vt:variant>
      <vt:variant>
        <vt:i4>0</vt:i4>
      </vt:variant>
      <vt:variant>
        <vt:i4>5</vt:i4>
      </vt:variant>
      <vt:variant>
        <vt:lpwstr/>
      </vt:variant>
      <vt:variant>
        <vt:lpwstr>_Toc442785213</vt:lpwstr>
      </vt:variant>
      <vt:variant>
        <vt:i4>1048636</vt:i4>
      </vt:variant>
      <vt:variant>
        <vt:i4>194</vt:i4>
      </vt:variant>
      <vt:variant>
        <vt:i4>0</vt:i4>
      </vt:variant>
      <vt:variant>
        <vt:i4>5</vt:i4>
      </vt:variant>
      <vt:variant>
        <vt:lpwstr/>
      </vt:variant>
      <vt:variant>
        <vt:lpwstr>_Toc442785212</vt:lpwstr>
      </vt:variant>
      <vt:variant>
        <vt:i4>1048636</vt:i4>
      </vt:variant>
      <vt:variant>
        <vt:i4>188</vt:i4>
      </vt:variant>
      <vt:variant>
        <vt:i4>0</vt:i4>
      </vt:variant>
      <vt:variant>
        <vt:i4>5</vt:i4>
      </vt:variant>
      <vt:variant>
        <vt:lpwstr/>
      </vt:variant>
      <vt:variant>
        <vt:lpwstr>_Toc442785211</vt:lpwstr>
      </vt:variant>
      <vt:variant>
        <vt:i4>1048636</vt:i4>
      </vt:variant>
      <vt:variant>
        <vt:i4>182</vt:i4>
      </vt:variant>
      <vt:variant>
        <vt:i4>0</vt:i4>
      </vt:variant>
      <vt:variant>
        <vt:i4>5</vt:i4>
      </vt:variant>
      <vt:variant>
        <vt:lpwstr/>
      </vt:variant>
      <vt:variant>
        <vt:lpwstr>_Toc442785210</vt:lpwstr>
      </vt:variant>
      <vt:variant>
        <vt:i4>1114172</vt:i4>
      </vt:variant>
      <vt:variant>
        <vt:i4>176</vt:i4>
      </vt:variant>
      <vt:variant>
        <vt:i4>0</vt:i4>
      </vt:variant>
      <vt:variant>
        <vt:i4>5</vt:i4>
      </vt:variant>
      <vt:variant>
        <vt:lpwstr/>
      </vt:variant>
      <vt:variant>
        <vt:lpwstr>_Toc442785209</vt:lpwstr>
      </vt:variant>
      <vt:variant>
        <vt:i4>1114172</vt:i4>
      </vt:variant>
      <vt:variant>
        <vt:i4>170</vt:i4>
      </vt:variant>
      <vt:variant>
        <vt:i4>0</vt:i4>
      </vt:variant>
      <vt:variant>
        <vt:i4>5</vt:i4>
      </vt:variant>
      <vt:variant>
        <vt:lpwstr/>
      </vt:variant>
      <vt:variant>
        <vt:lpwstr>_Toc442785208</vt:lpwstr>
      </vt:variant>
      <vt:variant>
        <vt:i4>1114172</vt:i4>
      </vt:variant>
      <vt:variant>
        <vt:i4>164</vt:i4>
      </vt:variant>
      <vt:variant>
        <vt:i4>0</vt:i4>
      </vt:variant>
      <vt:variant>
        <vt:i4>5</vt:i4>
      </vt:variant>
      <vt:variant>
        <vt:lpwstr/>
      </vt:variant>
      <vt:variant>
        <vt:lpwstr>_Toc442785207</vt:lpwstr>
      </vt:variant>
      <vt:variant>
        <vt:i4>1114172</vt:i4>
      </vt:variant>
      <vt:variant>
        <vt:i4>158</vt:i4>
      </vt:variant>
      <vt:variant>
        <vt:i4>0</vt:i4>
      </vt:variant>
      <vt:variant>
        <vt:i4>5</vt:i4>
      </vt:variant>
      <vt:variant>
        <vt:lpwstr/>
      </vt:variant>
      <vt:variant>
        <vt:lpwstr>_Toc442785206</vt:lpwstr>
      </vt:variant>
      <vt:variant>
        <vt:i4>1114172</vt:i4>
      </vt:variant>
      <vt:variant>
        <vt:i4>152</vt:i4>
      </vt:variant>
      <vt:variant>
        <vt:i4>0</vt:i4>
      </vt:variant>
      <vt:variant>
        <vt:i4>5</vt:i4>
      </vt:variant>
      <vt:variant>
        <vt:lpwstr/>
      </vt:variant>
      <vt:variant>
        <vt:lpwstr>_Toc442785205</vt:lpwstr>
      </vt:variant>
      <vt:variant>
        <vt:i4>1114172</vt:i4>
      </vt:variant>
      <vt:variant>
        <vt:i4>146</vt:i4>
      </vt:variant>
      <vt:variant>
        <vt:i4>0</vt:i4>
      </vt:variant>
      <vt:variant>
        <vt:i4>5</vt:i4>
      </vt:variant>
      <vt:variant>
        <vt:lpwstr/>
      </vt:variant>
      <vt:variant>
        <vt:lpwstr>_Toc442785204</vt:lpwstr>
      </vt:variant>
      <vt:variant>
        <vt:i4>1114172</vt:i4>
      </vt:variant>
      <vt:variant>
        <vt:i4>140</vt:i4>
      </vt:variant>
      <vt:variant>
        <vt:i4>0</vt:i4>
      </vt:variant>
      <vt:variant>
        <vt:i4>5</vt:i4>
      </vt:variant>
      <vt:variant>
        <vt:lpwstr/>
      </vt:variant>
      <vt:variant>
        <vt:lpwstr>_Toc442785203</vt:lpwstr>
      </vt:variant>
      <vt:variant>
        <vt:i4>1114172</vt:i4>
      </vt:variant>
      <vt:variant>
        <vt:i4>134</vt:i4>
      </vt:variant>
      <vt:variant>
        <vt:i4>0</vt:i4>
      </vt:variant>
      <vt:variant>
        <vt:i4>5</vt:i4>
      </vt:variant>
      <vt:variant>
        <vt:lpwstr/>
      </vt:variant>
      <vt:variant>
        <vt:lpwstr>_Toc442785202</vt:lpwstr>
      </vt:variant>
      <vt:variant>
        <vt:i4>1114172</vt:i4>
      </vt:variant>
      <vt:variant>
        <vt:i4>128</vt:i4>
      </vt:variant>
      <vt:variant>
        <vt:i4>0</vt:i4>
      </vt:variant>
      <vt:variant>
        <vt:i4>5</vt:i4>
      </vt:variant>
      <vt:variant>
        <vt:lpwstr/>
      </vt:variant>
      <vt:variant>
        <vt:lpwstr>_Toc442785201</vt:lpwstr>
      </vt:variant>
      <vt:variant>
        <vt:i4>1114172</vt:i4>
      </vt:variant>
      <vt:variant>
        <vt:i4>122</vt:i4>
      </vt:variant>
      <vt:variant>
        <vt:i4>0</vt:i4>
      </vt:variant>
      <vt:variant>
        <vt:i4>5</vt:i4>
      </vt:variant>
      <vt:variant>
        <vt:lpwstr/>
      </vt:variant>
      <vt:variant>
        <vt:lpwstr>_Toc442785200</vt:lpwstr>
      </vt:variant>
      <vt:variant>
        <vt:i4>1572927</vt:i4>
      </vt:variant>
      <vt:variant>
        <vt:i4>116</vt:i4>
      </vt:variant>
      <vt:variant>
        <vt:i4>0</vt:i4>
      </vt:variant>
      <vt:variant>
        <vt:i4>5</vt:i4>
      </vt:variant>
      <vt:variant>
        <vt:lpwstr/>
      </vt:variant>
      <vt:variant>
        <vt:lpwstr>_Toc442785199</vt:lpwstr>
      </vt:variant>
      <vt:variant>
        <vt:i4>1572927</vt:i4>
      </vt:variant>
      <vt:variant>
        <vt:i4>110</vt:i4>
      </vt:variant>
      <vt:variant>
        <vt:i4>0</vt:i4>
      </vt:variant>
      <vt:variant>
        <vt:i4>5</vt:i4>
      </vt:variant>
      <vt:variant>
        <vt:lpwstr/>
      </vt:variant>
      <vt:variant>
        <vt:lpwstr>_Toc442785198</vt:lpwstr>
      </vt:variant>
      <vt:variant>
        <vt:i4>1572927</vt:i4>
      </vt:variant>
      <vt:variant>
        <vt:i4>104</vt:i4>
      </vt:variant>
      <vt:variant>
        <vt:i4>0</vt:i4>
      </vt:variant>
      <vt:variant>
        <vt:i4>5</vt:i4>
      </vt:variant>
      <vt:variant>
        <vt:lpwstr/>
      </vt:variant>
      <vt:variant>
        <vt:lpwstr>_Toc442785197</vt:lpwstr>
      </vt:variant>
      <vt:variant>
        <vt:i4>1572927</vt:i4>
      </vt:variant>
      <vt:variant>
        <vt:i4>98</vt:i4>
      </vt:variant>
      <vt:variant>
        <vt:i4>0</vt:i4>
      </vt:variant>
      <vt:variant>
        <vt:i4>5</vt:i4>
      </vt:variant>
      <vt:variant>
        <vt:lpwstr/>
      </vt:variant>
      <vt:variant>
        <vt:lpwstr>_Toc442785196</vt:lpwstr>
      </vt:variant>
      <vt:variant>
        <vt:i4>1572927</vt:i4>
      </vt:variant>
      <vt:variant>
        <vt:i4>92</vt:i4>
      </vt:variant>
      <vt:variant>
        <vt:i4>0</vt:i4>
      </vt:variant>
      <vt:variant>
        <vt:i4>5</vt:i4>
      </vt:variant>
      <vt:variant>
        <vt:lpwstr/>
      </vt:variant>
      <vt:variant>
        <vt:lpwstr>_Toc442785195</vt:lpwstr>
      </vt:variant>
      <vt:variant>
        <vt:i4>1572927</vt:i4>
      </vt:variant>
      <vt:variant>
        <vt:i4>86</vt:i4>
      </vt:variant>
      <vt:variant>
        <vt:i4>0</vt:i4>
      </vt:variant>
      <vt:variant>
        <vt:i4>5</vt:i4>
      </vt:variant>
      <vt:variant>
        <vt:lpwstr/>
      </vt:variant>
      <vt:variant>
        <vt:lpwstr>_Toc442785194</vt:lpwstr>
      </vt:variant>
      <vt:variant>
        <vt:i4>1572927</vt:i4>
      </vt:variant>
      <vt:variant>
        <vt:i4>80</vt:i4>
      </vt:variant>
      <vt:variant>
        <vt:i4>0</vt:i4>
      </vt:variant>
      <vt:variant>
        <vt:i4>5</vt:i4>
      </vt:variant>
      <vt:variant>
        <vt:lpwstr/>
      </vt:variant>
      <vt:variant>
        <vt:lpwstr>_Toc442785193</vt:lpwstr>
      </vt:variant>
      <vt:variant>
        <vt:i4>1572927</vt:i4>
      </vt:variant>
      <vt:variant>
        <vt:i4>74</vt:i4>
      </vt:variant>
      <vt:variant>
        <vt:i4>0</vt:i4>
      </vt:variant>
      <vt:variant>
        <vt:i4>5</vt:i4>
      </vt:variant>
      <vt:variant>
        <vt:lpwstr/>
      </vt:variant>
      <vt:variant>
        <vt:lpwstr>_Toc442785192</vt:lpwstr>
      </vt:variant>
      <vt:variant>
        <vt:i4>1572927</vt:i4>
      </vt:variant>
      <vt:variant>
        <vt:i4>68</vt:i4>
      </vt:variant>
      <vt:variant>
        <vt:i4>0</vt:i4>
      </vt:variant>
      <vt:variant>
        <vt:i4>5</vt:i4>
      </vt:variant>
      <vt:variant>
        <vt:lpwstr/>
      </vt:variant>
      <vt:variant>
        <vt:lpwstr>_Toc442785191</vt:lpwstr>
      </vt:variant>
      <vt:variant>
        <vt:i4>1572927</vt:i4>
      </vt:variant>
      <vt:variant>
        <vt:i4>62</vt:i4>
      </vt:variant>
      <vt:variant>
        <vt:i4>0</vt:i4>
      </vt:variant>
      <vt:variant>
        <vt:i4>5</vt:i4>
      </vt:variant>
      <vt:variant>
        <vt:lpwstr/>
      </vt:variant>
      <vt:variant>
        <vt:lpwstr>_Toc442785190</vt:lpwstr>
      </vt:variant>
      <vt:variant>
        <vt:i4>1638463</vt:i4>
      </vt:variant>
      <vt:variant>
        <vt:i4>56</vt:i4>
      </vt:variant>
      <vt:variant>
        <vt:i4>0</vt:i4>
      </vt:variant>
      <vt:variant>
        <vt:i4>5</vt:i4>
      </vt:variant>
      <vt:variant>
        <vt:lpwstr/>
      </vt:variant>
      <vt:variant>
        <vt:lpwstr>_Toc442785189</vt:lpwstr>
      </vt:variant>
      <vt:variant>
        <vt:i4>1638463</vt:i4>
      </vt:variant>
      <vt:variant>
        <vt:i4>50</vt:i4>
      </vt:variant>
      <vt:variant>
        <vt:i4>0</vt:i4>
      </vt:variant>
      <vt:variant>
        <vt:i4>5</vt:i4>
      </vt:variant>
      <vt:variant>
        <vt:lpwstr/>
      </vt:variant>
      <vt:variant>
        <vt:lpwstr>_Toc442785188</vt:lpwstr>
      </vt:variant>
      <vt:variant>
        <vt:i4>1638463</vt:i4>
      </vt:variant>
      <vt:variant>
        <vt:i4>44</vt:i4>
      </vt:variant>
      <vt:variant>
        <vt:i4>0</vt:i4>
      </vt:variant>
      <vt:variant>
        <vt:i4>5</vt:i4>
      </vt:variant>
      <vt:variant>
        <vt:lpwstr/>
      </vt:variant>
      <vt:variant>
        <vt:lpwstr>_Toc442785187</vt:lpwstr>
      </vt:variant>
      <vt:variant>
        <vt:i4>1638463</vt:i4>
      </vt:variant>
      <vt:variant>
        <vt:i4>38</vt:i4>
      </vt:variant>
      <vt:variant>
        <vt:i4>0</vt:i4>
      </vt:variant>
      <vt:variant>
        <vt:i4>5</vt:i4>
      </vt:variant>
      <vt:variant>
        <vt:lpwstr/>
      </vt:variant>
      <vt:variant>
        <vt:lpwstr>_Toc442785186</vt:lpwstr>
      </vt:variant>
      <vt:variant>
        <vt:i4>1638463</vt:i4>
      </vt:variant>
      <vt:variant>
        <vt:i4>32</vt:i4>
      </vt:variant>
      <vt:variant>
        <vt:i4>0</vt:i4>
      </vt:variant>
      <vt:variant>
        <vt:i4>5</vt:i4>
      </vt:variant>
      <vt:variant>
        <vt:lpwstr/>
      </vt:variant>
      <vt:variant>
        <vt:lpwstr>_Toc442785185</vt:lpwstr>
      </vt:variant>
      <vt:variant>
        <vt:i4>1638463</vt:i4>
      </vt:variant>
      <vt:variant>
        <vt:i4>26</vt:i4>
      </vt:variant>
      <vt:variant>
        <vt:i4>0</vt:i4>
      </vt:variant>
      <vt:variant>
        <vt:i4>5</vt:i4>
      </vt:variant>
      <vt:variant>
        <vt:lpwstr/>
      </vt:variant>
      <vt:variant>
        <vt:lpwstr>_Toc442785184</vt:lpwstr>
      </vt:variant>
      <vt:variant>
        <vt:i4>1638463</vt:i4>
      </vt:variant>
      <vt:variant>
        <vt:i4>20</vt:i4>
      </vt:variant>
      <vt:variant>
        <vt:i4>0</vt:i4>
      </vt:variant>
      <vt:variant>
        <vt:i4>5</vt:i4>
      </vt:variant>
      <vt:variant>
        <vt:lpwstr/>
      </vt:variant>
      <vt:variant>
        <vt:lpwstr>_Toc442785183</vt:lpwstr>
      </vt:variant>
      <vt:variant>
        <vt:i4>1638463</vt:i4>
      </vt:variant>
      <vt:variant>
        <vt:i4>14</vt:i4>
      </vt:variant>
      <vt:variant>
        <vt:i4>0</vt:i4>
      </vt:variant>
      <vt:variant>
        <vt:i4>5</vt:i4>
      </vt:variant>
      <vt:variant>
        <vt:lpwstr/>
      </vt:variant>
      <vt:variant>
        <vt:lpwstr>_Toc442785182</vt:lpwstr>
      </vt:variant>
      <vt:variant>
        <vt:i4>1638463</vt:i4>
      </vt:variant>
      <vt:variant>
        <vt:i4>8</vt:i4>
      </vt:variant>
      <vt:variant>
        <vt:i4>0</vt:i4>
      </vt:variant>
      <vt:variant>
        <vt:i4>5</vt:i4>
      </vt:variant>
      <vt:variant>
        <vt:lpwstr/>
      </vt:variant>
      <vt:variant>
        <vt:lpwstr>_Toc442785181</vt:lpwstr>
      </vt:variant>
      <vt:variant>
        <vt:i4>1638463</vt:i4>
      </vt:variant>
      <vt:variant>
        <vt:i4>2</vt:i4>
      </vt:variant>
      <vt:variant>
        <vt:i4>0</vt:i4>
      </vt:variant>
      <vt:variant>
        <vt:i4>5</vt:i4>
      </vt:variant>
      <vt:variant>
        <vt:lpwstr/>
      </vt:variant>
      <vt:variant>
        <vt:lpwstr>_Toc442785180</vt:lpwstr>
      </vt:variant>
      <vt:variant>
        <vt:i4>7077943</vt:i4>
      </vt:variant>
      <vt:variant>
        <vt:i4>6</vt:i4>
      </vt:variant>
      <vt:variant>
        <vt:i4>0</vt:i4>
      </vt:variant>
      <vt:variant>
        <vt:i4>5</vt:i4>
      </vt:variant>
      <vt:variant>
        <vt:lpwstr>consultantplus://offline/ref=8AB5B360FF7931583F83A780BEADC9D37EA4E072196ED7CA611FE62B51D390D73ACC691E40DF7FA1V927J</vt:lpwstr>
      </vt:variant>
      <vt:variant>
        <vt:lpwstr/>
      </vt:variant>
      <vt:variant>
        <vt:i4>7077997</vt:i4>
      </vt:variant>
      <vt:variant>
        <vt:i4>3</vt:i4>
      </vt:variant>
      <vt:variant>
        <vt:i4>0</vt:i4>
      </vt:variant>
      <vt:variant>
        <vt:i4>5</vt:i4>
      </vt:variant>
      <vt:variant>
        <vt:lpwstr>consultantplus://offline/ref=8AB5B360FF7931583F83A780BEADC9D37EA4E174136DD7CA611FE62B51D390D73ACC691E40DF7FA1V92AJ</vt:lpwstr>
      </vt:variant>
      <vt:variant>
        <vt:lpwstr/>
      </vt:variant>
      <vt:variant>
        <vt:i4>7077938</vt:i4>
      </vt:variant>
      <vt:variant>
        <vt:i4>0</vt:i4>
      </vt:variant>
      <vt:variant>
        <vt:i4>0</vt:i4>
      </vt:variant>
      <vt:variant>
        <vt:i4>5</vt:i4>
      </vt:variant>
      <vt:variant>
        <vt:lpwstr>consultantplus://offline/ref=8AB5B360FF7931583F83A780BEADC9D37EA7E173106ED7CA611FE62B51D390D73ACC691E40DF7FA0V929J</vt:lpwstr>
      </vt:variant>
      <vt:variant>
        <vt:lpwstr/>
      </vt:variant>
      <vt:variant>
        <vt:i4>1900553</vt:i4>
      </vt:variant>
      <vt:variant>
        <vt:i4>101548</vt:i4>
      </vt:variant>
      <vt:variant>
        <vt:i4>1028</vt:i4>
      </vt:variant>
      <vt:variant>
        <vt:i4>1</vt:i4>
      </vt:variant>
      <vt:variant>
        <vt:lpwstr>http://meteopost.com/load/climat/sf14.png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Протасова Мария Анатольевна</cp:lastModifiedBy>
  <cp:revision>7</cp:revision>
  <cp:lastPrinted>2016-07-14T13:33:00Z</cp:lastPrinted>
  <dcterms:created xsi:type="dcterms:W3CDTF">2021-04-16T11:52:00Z</dcterms:created>
  <dcterms:modified xsi:type="dcterms:W3CDTF">2021-10-05T03:46:00Z</dcterms:modified>
</cp:coreProperties>
</file>